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B50D7E" w:rsidRPr="00390E57" w:rsidRDefault="00B50D7E">
      <w:pPr>
        <w:pStyle w:val="Intestazione"/>
        <w:rPr>
          <w:b/>
          <w:bCs/>
        </w:rPr>
      </w:pPr>
      <w:bookmarkStart w:id="0" w:name="_GoBack"/>
      <w:bookmarkEnd w:id="0"/>
      <w:r w:rsidRPr="00390E57">
        <w:t>Spett.le</w:t>
      </w:r>
    </w:p>
    <w:p w:rsidR="00B50D7E" w:rsidRPr="00390E57" w:rsidRDefault="00B50D7E">
      <w:pPr>
        <w:pStyle w:val="Intestazione"/>
      </w:pPr>
      <w:r w:rsidRPr="00390E57">
        <w:rPr>
          <w:b/>
          <w:bCs/>
        </w:rPr>
        <w:t>Consip S.p.A.</w:t>
      </w:r>
    </w:p>
    <w:p w:rsidR="00B50D7E" w:rsidRPr="00390E57" w:rsidRDefault="00B50D7E">
      <w:pPr>
        <w:pStyle w:val="Intestazione"/>
      </w:pPr>
      <w:r w:rsidRPr="00390E57">
        <w:t>Via Isonzo, 19/E</w:t>
      </w:r>
    </w:p>
    <w:p w:rsidR="00B50D7E" w:rsidRPr="00390E57" w:rsidRDefault="00B50D7E">
      <w:pPr>
        <w:pStyle w:val="Intestazione"/>
      </w:pPr>
      <w:r w:rsidRPr="00390E57">
        <w:t>00198 ROMA</w:t>
      </w:r>
    </w:p>
    <w:p w:rsidR="00B50D7E" w:rsidRPr="00390E57" w:rsidRDefault="00B50D7E"/>
    <w:p w:rsidR="00B50D7E" w:rsidRPr="00390E57" w:rsidRDefault="00B50D7E">
      <w:pPr>
        <w:rPr>
          <w:rStyle w:val="BLOCKBOLD"/>
        </w:rPr>
      </w:pPr>
      <w:r w:rsidRPr="00390E57">
        <w:rPr>
          <w:rStyle w:val="BLOCKBOLD"/>
        </w:rPr>
        <w:t xml:space="preserve">DICHIARAZIONE </w:t>
      </w:r>
      <w:r w:rsidR="00862349" w:rsidRPr="00390E57">
        <w:rPr>
          <w:rFonts w:cs="Times New Roman"/>
          <w:b/>
          <w:caps/>
          <w:kern w:val="2"/>
          <w:szCs w:val="20"/>
          <w:lang w:eastAsia="it-IT"/>
        </w:rPr>
        <w:t>RILASCIATA</w:t>
      </w:r>
      <w:r w:rsidR="00862349" w:rsidRPr="00390E57">
        <w:rPr>
          <w:rStyle w:val="BLOCKBOLD"/>
        </w:rPr>
        <w:t xml:space="preserve"> </w:t>
      </w:r>
      <w:r w:rsidRPr="00390E57">
        <w:rPr>
          <w:rStyle w:val="BLOCKBOLD"/>
        </w:rPr>
        <w:t>ANCHE AI SENSI DEGLI ARTT. 46 E 47 DEL D.P.R. 445/2000</w:t>
      </w:r>
    </w:p>
    <w:p w:rsidR="00B50D7E" w:rsidRPr="00390E57" w:rsidRDefault="00B50D7E">
      <w:pPr>
        <w:rPr>
          <w:szCs w:val="20"/>
        </w:rPr>
      </w:pPr>
      <w:r w:rsidRPr="00390E57">
        <w:rPr>
          <w:rStyle w:val="BLOCKBOLD"/>
        </w:rPr>
        <w:t xml:space="preserve">PER la gara </w:t>
      </w:r>
      <w:proofErr w:type="spellStart"/>
      <w:r w:rsidR="004E41F5" w:rsidRPr="00390E57">
        <w:rPr>
          <w:rStyle w:val="BLOCKBOLD"/>
        </w:rPr>
        <w:t>GARA</w:t>
      </w:r>
      <w:proofErr w:type="spellEnd"/>
      <w:r w:rsidR="004E41F5" w:rsidRPr="00390E57">
        <w:rPr>
          <w:rStyle w:val="BLOCKBOLD"/>
        </w:rPr>
        <w:t xml:space="preserve"> PER LA FORNITURA IN NOLEGGIO DI APPARECCHIATURE MULTIFUNZIONE DI FASCIA MEDIA PER SCANSIONE, COPIA E STAMPA E DEI SERVIZI CONNESSI PER LE PUBBLICHE AMMINISTRAZIONI AI SENSI DELL’ART. 26 LEGGE N. 488/1999 E S.M.I. E DELL’ART. 58 LEGGE N. 388/2000 –</w:t>
      </w:r>
      <w:r w:rsidRPr="00390E57">
        <w:rPr>
          <w:rStyle w:val="BLOCKBOLD"/>
        </w:rPr>
        <w:t xml:space="preserve"> </w:t>
      </w:r>
      <w:r w:rsidR="004E41F5" w:rsidRPr="00390E57">
        <w:rPr>
          <w:rStyle w:val="BLOCKBOLD"/>
        </w:rPr>
        <w:t>ID 1513</w:t>
      </w:r>
    </w:p>
    <w:p w:rsidR="00B50D7E" w:rsidRPr="00390E57" w:rsidRDefault="00B50D7E">
      <w:pPr>
        <w:spacing w:line="360" w:lineRule="auto"/>
        <w:rPr>
          <w:szCs w:val="20"/>
        </w:rPr>
      </w:pPr>
    </w:p>
    <w:p w:rsidR="00B50D7E" w:rsidRPr="00390E57" w:rsidRDefault="00B50D7E">
      <w:pPr>
        <w:rPr>
          <w:szCs w:val="20"/>
        </w:rPr>
      </w:pPr>
      <w:r w:rsidRPr="00390E57">
        <w:rPr>
          <w:szCs w:val="20"/>
        </w:rPr>
        <w:t>Il sottoscritto ____________, nato a _________ il ____________,</w:t>
      </w:r>
      <w:r w:rsidRPr="00390E57">
        <w:t xml:space="preserve"> </w:t>
      </w:r>
      <w:r w:rsidRPr="00390E57">
        <w:rPr>
          <w:szCs w:val="20"/>
        </w:rPr>
        <w:t>nella sua qualità di __________ della _________________, 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50D7E" w:rsidRPr="00390E57" w:rsidRDefault="00B50D7E">
      <w:pPr>
        <w:ind w:left="540"/>
        <w:rPr>
          <w:szCs w:val="20"/>
        </w:rPr>
      </w:pPr>
    </w:p>
    <w:p w:rsidR="00B50D7E" w:rsidRPr="00390E57" w:rsidRDefault="00B50D7E">
      <w:pPr>
        <w:rPr>
          <w:szCs w:val="20"/>
        </w:rPr>
      </w:pPr>
      <w:r w:rsidRPr="00390E57">
        <w:rPr>
          <w:rStyle w:val="BLOCKBOLD"/>
          <w:caps w:val="0"/>
        </w:rPr>
        <w:t xml:space="preserve">DICHIARA </w:t>
      </w:r>
      <w:r w:rsidRPr="00390E57">
        <w:rPr>
          <w:b/>
          <w:szCs w:val="20"/>
        </w:rPr>
        <w:t>PER LA PARTECIPAZIONE ALLA PRESENTE GARA</w:t>
      </w:r>
      <w:r w:rsidRPr="00390E57">
        <w:rPr>
          <w:rStyle w:val="BLOCKBOLD"/>
          <w:caps w:val="0"/>
        </w:rPr>
        <w:t xml:space="preserve"> E SOTTO LA PROPRIA RESPONSABILITÀ </w:t>
      </w:r>
    </w:p>
    <w:p w:rsidR="00B50D7E" w:rsidRPr="00390E57" w:rsidRDefault="00B50D7E">
      <w:pPr>
        <w:ind w:left="540"/>
        <w:rPr>
          <w:szCs w:val="20"/>
        </w:rPr>
      </w:pPr>
    </w:p>
    <w:p w:rsidR="00B50D7E" w:rsidRPr="00390E57" w:rsidRDefault="00B50D7E">
      <w:pPr>
        <w:pStyle w:val="Numeroelenco1"/>
      </w:pPr>
      <w:r w:rsidRPr="00390E57">
        <w:t>che nei propri confronti:</w:t>
      </w:r>
    </w:p>
    <w:p w:rsidR="00B50D7E" w:rsidRPr="00390E57" w:rsidRDefault="00B50D7E">
      <w:pPr>
        <w:pStyle w:val="Numeroelenco1"/>
        <w:numPr>
          <w:ilvl w:val="0"/>
          <w:numId w:val="0"/>
        </w:numPr>
        <w:ind w:left="360"/>
        <w:rPr>
          <w:b/>
        </w:rPr>
      </w:pPr>
      <w:r w:rsidRPr="00390E57">
        <w:t xml:space="preserve">non sono state pronunciate condanne con sentenza passata in giudicato, o emessi decreti penali di condanna divenuti irrevocabili, oppure sentenze di applicazione della pena su richiesta, ai sensi dell’art. 444 c.p.p., o condanne per le quali abbia beneficiato della non menzione; </w:t>
      </w:r>
    </w:p>
    <w:p w:rsidR="00B50D7E" w:rsidRPr="00390E57" w:rsidRDefault="00B50D7E">
      <w:pPr>
        <w:pStyle w:val="Numeroelenco1"/>
        <w:numPr>
          <w:ilvl w:val="0"/>
          <w:numId w:val="0"/>
        </w:numPr>
        <w:ind w:left="360"/>
      </w:pPr>
      <w:r w:rsidRPr="00390E57">
        <w:rPr>
          <w:b/>
        </w:rPr>
        <w:t>OPPURE</w:t>
      </w:r>
    </w:p>
    <w:p w:rsidR="00B50D7E" w:rsidRPr="00390E57" w:rsidRDefault="00B50D7E">
      <w:pPr>
        <w:ind w:left="360"/>
      </w:pPr>
      <w:r w:rsidRPr="00390E57">
        <w:t>sono state pronunciate le sentenze di condanna passate in giudicato, o emessi i decreti penali di condanna divenuti irrevocabili, oppure le sentenze di applicazione della pena su richiesta, ai sensi dell’art. 444 c.p.p. che seguono:</w:t>
      </w:r>
    </w:p>
    <w:p w:rsidR="00B50D7E" w:rsidRPr="00390E57" w:rsidRDefault="00B50D7E">
      <w:pPr>
        <w:ind w:left="360"/>
      </w:pPr>
      <w:r w:rsidRPr="00390E57">
        <w:t>1. ____________________________________________________________</w:t>
      </w:r>
    </w:p>
    <w:p w:rsidR="00B50D7E" w:rsidRPr="00390E57" w:rsidRDefault="00B50D7E">
      <w:pPr>
        <w:ind w:left="360"/>
      </w:pPr>
      <w:r w:rsidRPr="00390E57">
        <w:t>2. ____________________________________________________________</w:t>
      </w:r>
    </w:p>
    <w:p w:rsidR="00B50D7E" w:rsidRPr="00390E57" w:rsidRDefault="00B50D7E">
      <w:pPr>
        <w:ind w:left="360"/>
      </w:pPr>
      <w:r w:rsidRPr="00390E57">
        <w:t>3. ____________________________________________________________</w:t>
      </w:r>
    </w:p>
    <w:p w:rsidR="00B50D7E" w:rsidRPr="00390E57" w:rsidRDefault="00B50D7E">
      <w:pPr>
        <w:ind w:left="360"/>
        <w:rPr>
          <w:i/>
          <w:iCs/>
        </w:rPr>
      </w:pPr>
      <w:r w:rsidRPr="00390E57">
        <w:t xml:space="preserve">4. ____________________________________________________________   </w:t>
      </w:r>
    </w:p>
    <w:p w:rsidR="00B50D7E" w:rsidRPr="00390E57" w:rsidRDefault="00B50D7E">
      <w:pPr>
        <w:pStyle w:val="Corpodeltesto21"/>
      </w:pPr>
      <w:r w:rsidRPr="00390E57">
        <w:rPr>
          <w:i/>
          <w:iCs/>
        </w:rPr>
        <w:t xml:space="preserve">Al fine di consentire alla Consip S.p.A. di poter valutare l’incidenza dei reati sulla moralità professionale il sottoscrittore è tenuto ad indicare, allegando ogni documentazione utile, tutti i provvedimenti di condanna passati in giudicato compresi quelli per cui si sia beneficiato della non menzione, riferiti a qualsivoglia fattispecie </w:t>
      </w:r>
      <w:r w:rsidRPr="00390E57">
        <w:rPr>
          <w:i/>
          <w:iCs/>
        </w:rPr>
        <w:lastRenderedPageBreak/>
        <w:t xml:space="preserve">di reato, fatti salvi esclusivamente i casi di depenalizzazione ed estinzione del reato (quest’ultima dichiarata dal giudice dell’esecuzione) dopo la condanna stessa, di condanne revocate, di quelle per le quali è intervenuta la riabilitazione pronunciata dal Tribunale di sorveglianza;          </w:t>
      </w:r>
    </w:p>
    <w:p w:rsidR="00B50D7E" w:rsidRPr="00390E57" w:rsidRDefault="00B50D7E">
      <w:pPr>
        <w:pStyle w:val="Numeroelenco1"/>
      </w:pPr>
      <w:r w:rsidRPr="00390E57">
        <w:t>che non è pendente alcun procedimento per l’applicazione di una delle misure di prevenzione di cui all’articolo 3 della legge n. 1423/1956 o di una delle cause ostative previste dall’articolo 10 della legge n. 575/1965;</w:t>
      </w:r>
    </w:p>
    <w:p w:rsidR="00B50D7E" w:rsidRPr="00390E57" w:rsidRDefault="00B50D7E">
      <w:pPr>
        <w:pStyle w:val="Numeroelenco1"/>
      </w:pPr>
      <w:r w:rsidRPr="00390E57">
        <w:t>che il sottoscritto:</w:t>
      </w:r>
    </w:p>
    <w:p w:rsidR="00B50D7E" w:rsidRPr="00390E57" w:rsidRDefault="00B50D7E">
      <w:pPr>
        <w:pStyle w:val="Numeroelenco1"/>
        <w:numPr>
          <w:ilvl w:val="0"/>
          <w:numId w:val="0"/>
        </w:numPr>
        <w:ind w:left="360"/>
        <w:rPr>
          <w:b/>
        </w:rPr>
      </w:pPr>
      <w:r w:rsidRPr="00390E57">
        <w:t>non è stato vittima dei reati previsti e puniti dagli articoli 317 e 629 del codice penale aggravati ai sensi dell’articolo 7 del decreto legge 13 maggio 1991 n. 152, convertito, con modificazioni, dalla legge 12 luglio 1991, n. 203;</w:t>
      </w:r>
    </w:p>
    <w:p w:rsidR="00B50D7E" w:rsidRPr="00390E57" w:rsidRDefault="00B50D7E">
      <w:pPr>
        <w:ind w:left="360"/>
      </w:pPr>
      <w:r w:rsidRPr="00390E57">
        <w:rPr>
          <w:b/>
        </w:rPr>
        <w:t>OPPURE</w:t>
      </w:r>
    </w:p>
    <w:p w:rsidR="00B50D7E" w:rsidRPr="00390E57" w:rsidRDefault="00B50D7E">
      <w:pPr>
        <w:ind w:left="360"/>
      </w:pPr>
      <w:r w:rsidRPr="00390E57">
        <w:t xml:space="preserve">essendo stato vittima dei reati previsti e puniti dagli articoli 317 e 629 del codice penale aggravati ai sensi dell’articolo 7 del decreto legge 13 maggio 1991 n. 152, convertito, con modificazioni, dalla legge 12 luglio 1991, n. 203 ne ha denunciato i fatti all’Autorità giudiziaria, salvo che ricorrano i casi previsti dall’articolo 4, primo comma, della legge 24 novembre 1981, n. 689;  </w:t>
      </w:r>
    </w:p>
    <w:p w:rsidR="00B50D7E" w:rsidRPr="00390E57" w:rsidRDefault="00B50D7E">
      <w:pPr>
        <w:pStyle w:val="Numeroelenco1"/>
      </w:pPr>
      <w:r w:rsidRPr="00390E57">
        <w:t>di essere informato, ai sensi e per gli effetti dell’art. 13 della legge 196/2003, che i dati personali raccolti saranno trattati, anche con strumenti informatici, esclusivamente nell’ambito del procedimento per il quale la presente dichiarazione viene resa, anche in virtù di quanto espressamente specificato nel Disciplinare di gara relativo alla presente gara, che qui si intende integralmente trascritto;</w:t>
      </w:r>
    </w:p>
    <w:p w:rsidR="00B50D7E" w:rsidRPr="00390E57" w:rsidRDefault="00B50D7E">
      <w:pPr>
        <w:pStyle w:val="Numeroelenco1"/>
        <w:rPr>
          <w:szCs w:val="20"/>
        </w:rPr>
      </w:pPr>
      <w:r w:rsidRPr="00390E57">
        <w:t>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la Consip S.p.A. avrà la facoltà di escutere la cauzione provvisoria; inoltre, qualora la non veridicità del contenuto della presente dichiarazione fosse accertata dopo la stipula del Contratto, questo potrà essere risolto di diritto dalla Consip S.p.A. ai sensi dell’art. 1456 cod. civ.</w:t>
      </w:r>
    </w:p>
    <w:p w:rsidR="00B50D7E" w:rsidRPr="00390E57" w:rsidRDefault="00B50D7E">
      <w:pPr>
        <w:ind w:firstLine="360"/>
        <w:rPr>
          <w:szCs w:val="20"/>
        </w:rPr>
      </w:pPr>
      <w:r w:rsidRPr="00390E57">
        <w:rPr>
          <w:szCs w:val="20"/>
        </w:rPr>
        <w:t>______, li _________________</w:t>
      </w:r>
    </w:p>
    <w:p w:rsidR="00B50D7E" w:rsidRPr="00390E57" w:rsidRDefault="00B50D7E">
      <w:pPr>
        <w:rPr>
          <w:b/>
        </w:rPr>
      </w:pPr>
      <w:r w:rsidRPr="00390E57">
        <w:rPr>
          <w:szCs w:val="20"/>
        </w:rPr>
        <w:tab/>
      </w:r>
      <w:r w:rsidRPr="00390E57">
        <w:rPr>
          <w:szCs w:val="20"/>
        </w:rPr>
        <w:tab/>
      </w:r>
      <w:r w:rsidRPr="00390E57">
        <w:rPr>
          <w:szCs w:val="20"/>
        </w:rPr>
        <w:tab/>
      </w:r>
      <w:r w:rsidRPr="00390E57">
        <w:rPr>
          <w:szCs w:val="20"/>
        </w:rPr>
        <w:tab/>
      </w:r>
      <w:r w:rsidRPr="00390E57">
        <w:rPr>
          <w:szCs w:val="20"/>
        </w:rPr>
        <w:tab/>
        <w:t xml:space="preserve">  </w:t>
      </w:r>
      <w:r w:rsidRPr="00390E57">
        <w:rPr>
          <w:szCs w:val="20"/>
        </w:rPr>
        <w:tab/>
      </w:r>
      <w:r w:rsidRPr="00390E57">
        <w:rPr>
          <w:szCs w:val="20"/>
        </w:rPr>
        <w:tab/>
      </w:r>
    </w:p>
    <w:p w:rsidR="00B50D7E" w:rsidRPr="00390E57" w:rsidRDefault="00B50D7E">
      <w:pPr>
        <w:spacing w:line="480" w:lineRule="auto"/>
        <w:rPr>
          <w:b/>
        </w:rPr>
      </w:pPr>
    </w:p>
    <w:p w:rsidR="00B50D7E" w:rsidRDefault="00B50D7E">
      <w:pPr>
        <w:spacing w:line="480" w:lineRule="auto"/>
      </w:pPr>
      <w:r w:rsidRPr="00390E57">
        <w:rPr>
          <w:b/>
        </w:rPr>
        <w:t>Questo documento non ha valore se privo della sottoscrizione a mezzo firma digitale.</w:t>
      </w:r>
      <w:r>
        <w:rPr>
          <w:b/>
        </w:rPr>
        <w:t xml:space="preserve"> </w:t>
      </w:r>
    </w:p>
    <w:sectPr w:rsidR="00B50D7E">
      <w:footerReference w:type="default" r:id="rId8"/>
      <w:footerReference w:type="first" r:id="rId9"/>
      <w:pgSz w:w="12240" w:h="15840"/>
      <w:pgMar w:top="1985" w:right="1985" w:bottom="1438" w:left="1985" w:header="720" w:footer="20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72AF" w:rsidRDefault="002972AF">
      <w:r>
        <w:separator/>
      </w:r>
    </w:p>
  </w:endnote>
  <w:endnote w:type="continuationSeparator" w:id="0">
    <w:p w:rsidR="002972AF" w:rsidRDefault="00297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OpenSymbol">
    <w:altName w:val="Courier New"/>
    <w:charset w:val="00"/>
    <w:family w:val="auto"/>
    <w:pitch w:val="variable"/>
    <w:sig w:usb0="00000003" w:usb1="1001ECEA"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70" w:type="dxa"/>
        <w:right w:w="70" w:type="dxa"/>
      </w:tblCellMar>
      <w:tblLook w:val="0000" w:firstRow="0" w:lastRow="0" w:firstColumn="0" w:lastColumn="0" w:noHBand="0" w:noVBand="0"/>
    </w:tblPr>
    <w:tblGrid>
      <w:gridCol w:w="7288"/>
      <w:gridCol w:w="1122"/>
    </w:tblGrid>
    <w:tr w:rsidR="00B50D7E">
      <w:trPr>
        <w:cantSplit/>
      </w:trPr>
      <w:tc>
        <w:tcPr>
          <w:tcW w:w="7288" w:type="dxa"/>
          <w:tcBorders>
            <w:top w:val="single" w:sz="1" w:space="0" w:color="000000"/>
          </w:tcBorders>
          <w:shd w:val="clear" w:color="auto" w:fill="auto"/>
        </w:tcPr>
        <w:p w:rsidR="00390E57" w:rsidRDefault="00390E57" w:rsidP="00390E57">
          <w:pPr>
            <w:pStyle w:val="Pidipagina"/>
            <w:pBdr>
              <w:top w:val="single" w:sz="4" w:space="1" w:color="000000"/>
            </w:pBdr>
          </w:pPr>
          <w:r w:rsidRPr="00390E57">
            <w:t xml:space="preserve">Gara a procedura aperta ai sensi del </w:t>
          </w:r>
          <w:proofErr w:type="spellStart"/>
          <w:r w:rsidRPr="00390E57">
            <w:t>D.Lgs.</w:t>
          </w:r>
          <w:proofErr w:type="spellEnd"/>
          <w:r w:rsidRPr="00390E57">
            <w:t xml:space="preserve"> 163/2006 e </w:t>
          </w:r>
          <w:proofErr w:type="spellStart"/>
          <w:r w:rsidRPr="00390E57">
            <w:t>s.m.i.</w:t>
          </w:r>
          <w:proofErr w:type="spellEnd"/>
          <w:r w:rsidRPr="00390E57">
            <w:t>, per la fornitura in noleggio di apparecchiature Multifunzione di fascia media per scansione, copia e stampa e dei servizi connessi per le Pubbliche Amministrazioni</w:t>
          </w:r>
        </w:p>
        <w:p w:rsidR="00390E57" w:rsidRDefault="009A15CA" w:rsidP="00390E57">
          <w:pPr>
            <w:pStyle w:val="Pidipagina"/>
            <w:pBdr>
              <w:top w:val="single" w:sz="4" w:space="1" w:color="000000"/>
            </w:pBdr>
          </w:pPr>
          <w:r>
            <w:t>Modulo di dichiarazione</w:t>
          </w:r>
        </w:p>
        <w:p w:rsidR="00B50D7E" w:rsidRDefault="00B50D7E">
          <w:pPr>
            <w:pStyle w:val="Pidipagina"/>
          </w:pPr>
        </w:p>
      </w:tc>
      <w:tc>
        <w:tcPr>
          <w:tcW w:w="1122" w:type="dxa"/>
          <w:tcBorders>
            <w:top w:val="single" w:sz="1" w:space="0" w:color="000000"/>
          </w:tcBorders>
          <w:shd w:val="clear" w:color="auto" w:fill="auto"/>
        </w:tcPr>
        <w:p w:rsidR="00B50D7E" w:rsidRDefault="00B50D7E">
          <w:pPr>
            <w:pStyle w:val="Pidipagina"/>
            <w:spacing w:before="40" w:line="240" w:lineRule="auto"/>
            <w:ind w:right="-68"/>
            <w:jc w:val="right"/>
          </w:pPr>
          <w:r>
            <w:rPr>
              <w:szCs w:val="16"/>
            </w:rPr>
            <w:t xml:space="preserve">Pag. </w:t>
          </w:r>
          <w:r>
            <w:rPr>
              <w:rStyle w:val="Numeropagina"/>
              <w:b w:val="0"/>
            </w:rPr>
            <w:fldChar w:fldCharType="begin"/>
          </w:r>
          <w:r>
            <w:rPr>
              <w:rStyle w:val="Numeropagina"/>
              <w:b w:val="0"/>
            </w:rPr>
            <w:instrText xml:space="preserve"> PAGE </w:instrText>
          </w:r>
          <w:r>
            <w:rPr>
              <w:rStyle w:val="Numeropagina"/>
              <w:b w:val="0"/>
            </w:rPr>
            <w:fldChar w:fldCharType="separate"/>
          </w:r>
          <w:r w:rsidR="009A15CA">
            <w:rPr>
              <w:rStyle w:val="Numeropagina"/>
              <w:b w:val="0"/>
              <w:noProof/>
            </w:rPr>
            <w:t>2</w:t>
          </w:r>
          <w:r>
            <w:rPr>
              <w:rStyle w:val="Numeropagina"/>
              <w:b w:val="0"/>
            </w:rPr>
            <w:fldChar w:fldCharType="end"/>
          </w:r>
          <w:r>
            <w:rPr>
              <w:rStyle w:val="Numeropagina"/>
              <w:b w:val="0"/>
            </w:rPr>
            <w:t xml:space="preserve"> di </w:t>
          </w:r>
          <w:r>
            <w:rPr>
              <w:rStyle w:val="Numeropagina"/>
              <w:b w:val="0"/>
            </w:rPr>
            <w:fldChar w:fldCharType="begin"/>
          </w:r>
          <w:r>
            <w:rPr>
              <w:rStyle w:val="Numeropagina"/>
              <w:b w:val="0"/>
            </w:rPr>
            <w:instrText xml:space="preserve"> NUMPAGES \*Arabic </w:instrText>
          </w:r>
          <w:r>
            <w:rPr>
              <w:rStyle w:val="Numeropagina"/>
              <w:b w:val="0"/>
            </w:rPr>
            <w:fldChar w:fldCharType="separate"/>
          </w:r>
          <w:r w:rsidR="009A15CA">
            <w:rPr>
              <w:rStyle w:val="Numeropagina"/>
              <w:b w:val="0"/>
              <w:noProof/>
            </w:rPr>
            <w:t>2</w:t>
          </w:r>
          <w:r>
            <w:rPr>
              <w:rStyle w:val="Numeropagina"/>
              <w:b w:val="0"/>
            </w:rPr>
            <w:fldChar w:fldCharType="end"/>
          </w:r>
        </w:p>
      </w:tc>
    </w:tr>
  </w:tbl>
  <w:p w:rsidR="00B50D7E" w:rsidRDefault="00B50D7E">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70" w:type="dxa"/>
        <w:right w:w="70" w:type="dxa"/>
      </w:tblCellMar>
      <w:tblLook w:val="0000" w:firstRow="0" w:lastRow="0" w:firstColumn="0" w:lastColumn="0" w:noHBand="0" w:noVBand="0"/>
    </w:tblPr>
    <w:tblGrid>
      <w:gridCol w:w="7288"/>
      <w:gridCol w:w="1122"/>
    </w:tblGrid>
    <w:tr w:rsidR="00B50D7E">
      <w:trPr>
        <w:cantSplit/>
      </w:trPr>
      <w:tc>
        <w:tcPr>
          <w:tcW w:w="7288" w:type="dxa"/>
          <w:tcBorders>
            <w:top w:val="single" w:sz="1" w:space="0" w:color="000000"/>
          </w:tcBorders>
          <w:shd w:val="clear" w:color="auto" w:fill="auto"/>
        </w:tcPr>
        <w:p w:rsidR="00B50D7E" w:rsidRDefault="00390E57">
          <w:pPr>
            <w:pStyle w:val="Pidipagina"/>
            <w:pBdr>
              <w:top w:val="single" w:sz="4" w:space="1" w:color="000000"/>
            </w:pBdr>
          </w:pPr>
          <w:r w:rsidRPr="00390E57">
            <w:t xml:space="preserve">Gara a procedura aperta ai sensi del </w:t>
          </w:r>
          <w:proofErr w:type="spellStart"/>
          <w:r w:rsidRPr="00390E57">
            <w:t>D.Lgs.</w:t>
          </w:r>
          <w:proofErr w:type="spellEnd"/>
          <w:r w:rsidRPr="00390E57">
            <w:t xml:space="preserve"> 163/2006 e </w:t>
          </w:r>
          <w:proofErr w:type="spellStart"/>
          <w:r w:rsidRPr="00390E57">
            <w:t>s.m.i.</w:t>
          </w:r>
          <w:proofErr w:type="spellEnd"/>
          <w:r w:rsidRPr="00390E57">
            <w:t>, per la fornitura in noleggio di apparecchiature Multifunzione di fascia media per scansione, copia e stampa e dei servizi connessi per le Pubbliche Amministrazioni</w:t>
          </w:r>
        </w:p>
        <w:p w:rsidR="00B50D7E" w:rsidRDefault="009A15CA">
          <w:pPr>
            <w:pStyle w:val="Pidipagina"/>
            <w:pBdr>
              <w:top w:val="single" w:sz="4" w:space="1" w:color="000000"/>
            </w:pBdr>
          </w:pPr>
          <w:r>
            <w:t>Modulo di dichiarazione</w:t>
          </w:r>
        </w:p>
        <w:p w:rsidR="00B50D7E" w:rsidRDefault="00B50D7E">
          <w:pPr>
            <w:pStyle w:val="Pidipagina"/>
          </w:pPr>
        </w:p>
      </w:tc>
      <w:tc>
        <w:tcPr>
          <w:tcW w:w="1122" w:type="dxa"/>
          <w:tcBorders>
            <w:top w:val="single" w:sz="1" w:space="0" w:color="000000"/>
          </w:tcBorders>
          <w:shd w:val="clear" w:color="auto" w:fill="auto"/>
        </w:tcPr>
        <w:p w:rsidR="00B50D7E" w:rsidRDefault="00B50D7E">
          <w:pPr>
            <w:pStyle w:val="Pidipagina"/>
            <w:spacing w:before="40" w:line="240" w:lineRule="auto"/>
            <w:ind w:right="-68"/>
            <w:jc w:val="right"/>
          </w:pPr>
          <w:r>
            <w:rPr>
              <w:szCs w:val="16"/>
            </w:rPr>
            <w:t xml:space="preserve">Pag. </w:t>
          </w:r>
          <w:r>
            <w:rPr>
              <w:rStyle w:val="Numeropagina"/>
              <w:b w:val="0"/>
            </w:rPr>
            <w:fldChar w:fldCharType="begin"/>
          </w:r>
          <w:r>
            <w:rPr>
              <w:rStyle w:val="Numeropagina"/>
              <w:b w:val="0"/>
            </w:rPr>
            <w:instrText xml:space="preserve"> PAGE </w:instrText>
          </w:r>
          <w:r>
            <w:rPr>
              <w:rStyle w:val="Numeropagina"/>
              <w:b w:val="0"/>
            </w:rPr>
            <w:fldChar w:fldCharType="separate"/>
          </w:r>
          <w:r w:rsidR="009A15CA">
            <w:rPr>
              <w:rStyle w:val="Numeropagina"/>
              <w:b w:val="0"/>
              <w:noProof/>
            </w:rPr>
            <w:t>1</w:t>
          </w:r>
          <w:r>
            <w:rPr>
              <w:rStyle w:val="Numeropagina"/>
              <w:b w:val="0"/>
            </w:rPr>
            <w:fldChar w:fldCharType="end"/>
          </w:r>
          <w:r>
            <w:rPr>
              <w:rStyle w:val="Numeropagina"/>
              <w:b w:val="0"/>
            </w:rPr>
            <w:t xml:space="preserve"> di </w:t>
          </w:r>
          <w:r>
            <w:rPr>
              <w:rStyle w:val="Numeropagina"/>
              <w:b w:val="0"/>
            </w:rPr>
            <w:fldChar w:fldCharType="begin"/>
          </w:r>
          <w:r>
            <w:rPr>
              <w:rStyle w:val="Numeropagina"/>
              <w:b w:val="0"/>
            </w:rPr>
            <w:instrText xml:space="preserve"> NUMPAGES \*Arabic </w:instrText>
          </w:r>
          <w:r>
            <w:rPr>
              <w:rStyle w:val="Numeropagina"/>
              <w:b w:val="0"/>
            </w:rPr>
            <w:fldChar w:fldCharType="separate"/>
          </w:r>
          <w:r w:rsidR="009A15CA">
            <w:rPr>
              <w:rStyle w:val="Numeropagina"/>
              <w:b w:val="0"/>
              <w:noProof/>
            </w:rPr>
            <w:t>2</w:t>
          </w:r>
          <w:r>
            <w:rPr>
              <w:rStyle w:val="Numeropagina"/>
              <w:b w:val="0"/>
            </w:rPr>
            <w:fldChar w:fldCharType="end"/>
          </w:r>
        </w:p>
      </w:tc>
    </w:tr>
  </w:tbl>
  <w:p w:rsidR="00B50D7E" w:rsidRDefault="00B50D7E">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72AF" w:rsidRDefault="002972AF">
      <w:r>
        <w:separator/>
      </w:r>
    </w:p>
  </w:footnote>
  <w:footnote w:type="continuationSeparator" w:id="0">
    <w:p w:rsidR="002972AF" w:rsidRDefault="002972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pStyle w:val="Titolo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Titolo3"/>
      <w:lvlText w:val="%1.%2.%3"/>
      <w:lvlJc w:val="left"/>
      <w:pPr>
        <w:tabs>
          <w:tab w:val="num" w:pos="720"/>
        </w:tabs>
        <w:ind w:left="720" w:hanging="720"/>
      </w:pPr>
    </w:lvl>
    <w:lvl w:ilvl="3">
      <w:start w:val="1"/>
      <w:numFmt w:val="decimal"/>
      <w:pStyle w:val="Titolo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00000002"/>
    <w:multiLevelType w:val="singleLevel"/>
    <w:tmpl w:val="00000002"/>
    <w:name w:val="WW8Num1"/>
    <w:lvl w:ilvl="0">
      <w:start w:val="1"/>
      <w:numFmt w:val="decimal"/>
      <w:pStyle w:val="Numeroelenco51"/>
      <w:lvlText w:val="%1."/>
      <w:lvlJc w:val="left"/>
      <w:pPr>
        <w:tabs>
          <w:tab w:val="num" w:pos="1492"/>
        </w:tabs>
        <w:ind w:left="1492" w:hanging="360"/>
      </w:pPr>
    </w:lvl>
  </w:abstractNum>
  <w:abstractNum w:abstractNumId="2">
    <w:nsid w:val="00000003"/>
    <w:multiLevelType w:val="singleLevel"/>
    <w:tmpl w:val="00000003"/>
    <w:name w:val="WW8Num2"/>
    <w:lvl w:ilvl="0">
      <w:start w:val="1"/>
      <w:numFmt w:val="decimal"/>
      <w:pStyle w:val="Numeroelenco41"/>
      <w:lvlText w:val="%1."/>
      <w:lvlJc w:val="left"/>
      <w:pPr>
        <w:tabs>
          <w:tab w:val="num" w:pos="1209"/>
        </w:tabs>
        <w:ind w:left="1209" w:hanging="360"/>
      </w:pPr>
    </w:lvl>
  </w:abstractNum>
  <w:abstractNum w:abstractNumId="3">
    <w:nsid w:val="00000004"/>
    <w:multiLevelType w:val="singleLevel"/>
    <w:tmpl w:val="00000004"/>
    <w:name w:val="WW8Num3"/>
    <w:lvl w:ilvl="0">
      <w:start w:val="1"/>
      <w:numFmt w:val="lowerLetter"/>
      <w:pStyle w:val="Numeroelenco31"/>
      <w:lvlText w:val="%1)"/>
      <w:lvlJc w:val="left"/>
      <w:pPr>
        <w:tabs>
          <w:tab w:val="num" w:pos="926"/>
        </w:tabs>
        <w:ind w:left="926" w:hanging="360"/>
      </w:pPr>
    </w:lvl>
  </w:abstractNum>
  <w:abstractNum w:abstractNumId="4">
    <w:nsid w:val="00000005"/>
    <w:multiLevelType w:val="singleLevel"/>
    <w:tmpl w:val="00000005"/>
    <w:name w:val="WW8Num5"/>
    <w:lvl w:ilvl="0">
      <w:start w:val="1"/>
      <w:numFmt w:val="bullet"/>
      <w:pStyle w:val="Puntoelenco41"/>
      <w:lvlText w:val=""/>
      <w:lvlJc w:val="left"/>
      <w:pPr>
        <w:tabs>
          <w:tab w:val="num" w:pos="1209"/>
        </w:tabs>
        <w:ind w:left="1209" w:hanging="360"/>
      </w:pPr>
      <w:rPr>
        <w:rFonts w:ascii="Symbol" w:hAnsi="Symbol" w:cs="Symbol"/>
      </w:rPr>
    </w:lvl>
  </w:abstractNum>
  <w:abstractNum w:abstractNumId="5">
    <w:nsid w:val="00000006"/>
    <w:multiLevelType w:val="singleLevel"/>
    <w:tmpl w:val="00000006"/>
    <w:name w:val="WW8Num6"/>
    <w:lvl w:ilvl="0">
      <w:start w:val="1"/>
      <w:numFmt w:val="bullet"/>
      <w:pStyle w:val="Puntoelenco31"/>
      <w:lvlText w:val=""/>
      <w:lvlJc w:val="left"/>
      <w:pPr>
        <w:tabs>
          <w:tab w:val="num" w:pos="926"/>
        </w:tabs>
        <w:ind w:left="926" w:hanging="360"/>
      </w:pPr>
      <w:rPr>
        <w:rFonts w:ascii="Symbol" w:hAnsi="Symbol" w:cs="Symbol"/>
      </w:rPr>
    </w:lvl>
  </w:abstractNum>
  <w:abstractNum w:abstractNumId="6">
    <w:nsid w:val="00000007"/>
    <w:multiLevelType w:val="singleLevel"/>
    <w:tmpl w:val="00000007"/>
    <w:name w:val="WW8Num7"/>
    <w:lvl w:ilvl="0">
      <w:start w:val="1"/>
      <w:numFmt w:val="bullet"/>
      <w:pStyle w:val="Puntoelenco21"/>
      <w:lvlText w:val=""/>
      <w:lvlJc w:val="left"/>
      <w:pPr>
        <w:tabs>
          <w:tab w:val="num" w:pos="643"/>
        </w:tabs>
        <w:ind w:left="643" w:hanging="360"/>
      </w:pPr>
      <w:rPr>
        <w:rFonts w:ascii="Symbol" w:hAnsi="Symbol" w:cs="Symbol"/>
      </w:rPr>
    </w:lvl>
  </w:abstractNum>
  <w:abstractNum w:abstractNumId="7">
    <w:nsid w:val="00000008"/>
    <w:multiLevelType w:val="singleLevel"/>
    <w:tmpl w:val="00000008"/>
    <w:name w:val="WW8Num9"/>
    <w:lvl w:ilvl="0">
      <w:start w:val="1"/>
      <w:numFmt w:val="bullet"/>
      <w:pStyle w:val="Indirizzo"/>
      <w:lvlText w:val=""/>
      <w:lvlJc w:val="left"/>
      <w:pPr>
        <w:tabs>
          <w:tab w:val="num" w:pos="360"/>
        </w:tabs>
        <w:ind w:left="360" w:hanging="360"/>
      </w:pPr>
      <w:rPr>
        <w:rFonts w:ascii="Symbol" w:hAnsi="Symbol" w:cs="Symbol"/>
      </w:rPr>
    </w:lvl>
  </w:abstractNum>
  <w:abstractNum w:abstractNumId="8">
    <w:nsid w:val="00000009"/>
    <w:multiLevelType w:val="singleLevel"/>
    <w:tmpl w:val="00000009"/>
    <w:name w:val="WW8Num11"/>
    <w:lvl w:ilvl="0">
      <w:start w:val="1"/>
      <w:numFmt w:val="decimal"/>
      <w:pStyle w:val="Numeroelenco1"/>
      <w:lvlText w:val="%1."/>
      <w:lvlJc w:val="left"/>
      <w:pPr>
        <w:tabs>
          <w:tab w:val="num" w:pos="360"/>
        </w:tabs>
        <w:ind w:left="360" w:hanging="360"/>
      </w:pPr>
      <w:rPr>
        <w:i w:val="0"/>
        <w:color w:val="auto"/>
      </w:rPr>
    </w:lvl>
  </w:abstractNum>
  <w:abstractNum w:abstractNumId="9">
    <w:nsid w:val="0000000A"/>
    <w:multiLevelType w:val="singleLevel"/>
    <w:tmpl w:val="0000000A"/>
    <w:name w:val="WW8Num14"/>
    <w:lvl w:ilvl="0">
      <w:start w:val="1"/>
      <w:numFmt w:val="bullet"/>
      <w:pStyle w:val="Puntoelenco1"/>
      <w:lvlText w:val="-"/>
      <w:lvlJc w:val="left"/>
      <w:pPr>
        <w:tabs>
          <w:tab w:val="num" w:pos="360"/>
        </w:tabs>
        <w:ind w:left="360" w:hanging="360"/>
      </w:pPr>
      <w:rPr>
        <w:rFonts w:ascii="Courier New" w:hAnsi="Courier New" w:cs="Courier New"/>
      </w:rPr>
    </w:lvl>
  </w:abstractNum>
  <w:abstractNum w:abstractNumId="10">
    <w:nsid w:val="0000000B"/>
    <w:multiLevelType w:val="singleLevel"/>
    <w:tmpl w:val="0000000B"/>
    <w:name w:val="WW8Num17"/>
    <w:lvl w:ilvl="0">
      <w:start w:val="3"/>
      <w:numFmt w:val="bullet"/>
      <w:lvlText w:val="-"/>
      <w:lvlJc w:val="left"/>
      <w:pPr>
        <w:tabs>
          <w:tab w:val="num" w:pos="720"/>
        </w:tabs>
        <w:ind w:left="720" w:hanging="360"/>
      </w:pPr>
      <w:rPr>
        <w:rFonts w:ascii="Trebuchet MS" w:hAnsi="Trebuchet MS" w:cs="Times New Roman"/>
      </w:rPr>
    </w:lvl>
  </w:abstractNum>
  <w:abstractNum w:abstractNumId="11">
    <w:nsid w:val="0000000C"/>
    <w:multiLevelType w:val="singleLevel"/>
    <w:tmpl w:val="0000000C"/>
    <w:name w:val="WW8Num18"/>
    <w:lvl w:ilvl="0">
      <w:start w:val="1"/>
      <w:numFmt w:val="lowerLetter"/>
      <w:pStyle w:val="Numeroelenco21"/>
      <w:lvlText w:val="%1)"/>
      <w:lvlJc w:val="left"/>
      <w:pPr>
        <w:tabs>
          <w:tab w:val="num" w:pos="1003"/>
        </w:tabs>
        <w:ind w:left="1003" w:hanging="360"/>
      </w:pPr>
    </w:lvl>
  </w:abstractNum>
  <w:abstractNum w:abstractNumId="12">
    <w:nsid w:val="35552C53"/>
    <w:multiLevelType w:val="hybridMultilevel"/>
    <w:tmpl w:val="A550621A"/>
    <w:lvl w:ilvl="0" w:tplc="631A6150">
      <w:start w:val="3"/>
      <w:numFmt w:val="bullet"/>
      <w:lvlText w:val="-"/>
      <w:lvlJc w:val="left"/>
      <w:pPr>
        <w:ind w:left="720" w:hanging="360"/>
      </w:pPr>
      <w:rPr>
        <w:rFonts w:ascii="Trebuchet MS" w:eastAsia="Times New Roman" w:hAnsi="Trebuchet MS"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AE77CF5"/>
    <w:multiLevelType w:val="hybridMultilevel"/>
    <w:tmpl w:val="21865C72"/>
    <w:lvl w:ilvl="0" w:tplc="00000003">
      <w:numFmt w:val="bullet"/>
      <w:lvlText w:val="-"/>
      <w:lvlJc w:val="left"/>
      <w:pPr>
        <w:ind w:left="720" w:hanging="360"/>
      </w:pPr>
      <w:rPr>
        <w:rFonts w:ascii="OpenSymbol" w:hAnsi="OpenSymbol" w:cs="Arial"/>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65966A49"/>
    <w:multiLevelType w:val="hybridMultilevel"/>
    <w:tmpl w:val="9886C3FC"/>
    <w:lvl w:ilvl="0" w:tplc="F74A8674">
      <w:start w:val="3"/>
      <w:numFmt w:val="bullet"/>
      <w:lvlText w:val="-"/>
      <w:lvlJc w:val="left"/>
      <w:pPr>
        <w:tabs>
          <w:tab w:val="num" w:pos="720"/>
        </w:tabs>
        <w:ind w:left="720" w:hanging="360"/>
      </w:pPr>
      <w:rPr>
        <w:rFonts w:ascii="Trebuchet MS" w:eastAsia="Times New Roman" w:hAnsi="Trebuchet M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4"/>
  </w:num>
  <w:num w:numId="14">
    <w:abstractNumId w:val="1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0D7E"/>
    <w:rsid w:val="00187057"/>
    <w:rsid w:val="001E1DC4"/>
    <w:rsid w:val="00221CF9"/>
    <w:rsid w:val="00253DDE"/>
    <w:rsid w:val="002727A9"/>
    <w:rsid w:val="002972AF"/>
    <w:rsid w:val="00352F47"/>
    <w:rsid w:val="00353428"/>
    <w:rsid w:val="00390E57"/>
    <w:rsid w:val="00460604"/>
    <w:rsid w:val="004E41F5"/>
    <w:rsid w:val="00503376"/>
    <w:rsid w:val="00547FA6"/>
    <w:rsid w:val="00564344"/>
    <w:rsid w:val="005C108D"/>
    <w:rsid w:val="0068616F"/>
    <w:rsid w:val="006A2A16"/>
    <w:rsid w:val="006A3341"/>
    <w:rsid w:val="006C0BCB"/>
    <w:rsid w:val="00716499"/>
    <w:rsid w:val="00781D67"/>
    <w:rsid w:val="00782E59"/>
    <w:rsid w:val="00842959"/>
    <w:rsid w:val="00855C78"/>
    <w:rsid w:val="00862349"/>
    <w:rsid w:val="0088371C"/>
    <w:rsid w:val="00892496"/>
    <w:rsid w:val="00914F80"/>
    <w:rsid w:val="00942F02"/>
    <w:rsid w:val="00964E35"/>
    <w:rsid w:val="00981223"/>
    <w:rsid w:val="00987A47"/>
    <w:rsid w:val="009A15CA"/>
    <w:rsid w:val="00A3297B"/>
    <w:rsid w:val="00A87B11"/>
    <w:rsid w:val="00A90EBA"/>
    <w:rsid w:val="00AD262B"/>
    <w:rsid w:val="00B00EF8"/>
    <w:rsid w:val="00B2065C"/>
    <w:rsid w:val="00B26B2B"/>
    <w:rsid w:val="00B50D7E"/>
    <w:rsid w:val="00B50DC6"/>
    <w:rsid w:val="00B544A2"/>
    <w:rsid w:val="00C434F9"/>
    <w:rsid w:val="00C71FB0"/>
    <w:rsid w:val="00D053B9"/>
    <w:rsid w:val="00D427B9"/>
    <w:rsid w:val="00DA2F05"/>
    <w:rsid w:val="00DE4C40"/>
    <w:rsid w:val="00DE7FE4"/>
    <w:rsid w:val="00E251FE"/>
    <w:rsid w:val="00E428AE"/>
    <w:rsid w:val="00EA7ED6"/>
    <w:rsid w:val="00EC7E78"/>
    <w:rsid w:val="00F136D9"/>
    <w:rsid w:val="00F651A2"/>
    <w:rsid w:val="00FD0717"/>
    <w:rsid w:val="00FD2D56"/>
    <w:rsid w:val="00FE194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pPr>
      <w:widowControl w:val="0"/>
      <w:suppressAutoHyphens/>
      <w:autoSpaceDE w:val="0"/>
      <w:spacing w:line="300" w:lineRule="exact"/>
      <w:jc w:val="both"/>
    </w:pPr>
    <w:rPr>
      <w:rFonts w:ascii="Trebuchet MS" w:hAnsi="Trebuchet MS" w:cs="Trebuchet MS"/>
      <w:kern w:val="1"/>
      <w:szCs w:val="24"/>
      <w:lang w:eastAsia="ar-SA"/>
    </w:rPr>
  </w:style>
  <w:style w:type="paragraph" w:styleId="Titolo1">
    <w:name w:val="heading 1"/>
    <w:basedOn w:val="Normale"/>
    <w:next w:val="Normale"/>
    <w:qFormat/>
    <w:pPr>
      <w:numPr>
        <w:numId w:val="1"/>
      </w:numPr>
      <w:tabs>
        <w:tab w:val="left" w:pos="1800"/>
      </w:tabs>
      <w:autoSpaceDE/>
      <w:ind w:left="1800" w:hanging="360"/>
      <w:jc w:val="left"/>
      <w:outlineLvl w:val="0"/>
    </w:pPr>
    <w:rPr>
      <w:rFonts w:cs="Arial"/>
      <w:b/>
      <w:bCs/>
      <w:caps/>
    </w:rPr>
  </w:style>
  <w:style w:type="paragraph" w:styleId="Titolo2">
    <w:name w:val="heading 2"/>
    <w:basedOn w:val="Normale"/>
    <w:next w:val="Normale"/>
    <w:qFormat/>
    <w:pPr>
      <w:keepNext/>
      <w:autoSpaceDE/>
      <w:outlineLvl w:val="1"/>
    </w:pPr>
    <w:rPr>
      <w:rFonts w:cs="Arial"/>
      <w:bCs/>
      <w:iCs/>
      <w:caps/>
      <w:sz w:val="24"/>
    </w:rPr>
  </w:style>
  <w:style w:type="paragraph" w:styleId="Titolo3">
    <w:name w:val="heading 3"/>
    <w:basedOn w:val="Normale"/>
    <w:next w:val="Normale"/>
    <w:qFormat/>
    <w:pPr>
      <w:keepNext/>
      <w:numPr>
        <w:ilvl w:val="2"/>
        <w:numId w:val="1"/>
      </w:numPr>
      <w:tabs>
        <w:tab w:val="left" w:pos="2160"/>
      </w:tabs>
      <w:autoSpaceDE/>
      <w:ind w:left="2160" w:hanging="180"/>
      <w:outlineLvl w:val="2"/>
    </w:pPr>
    <w:rPr>
      <w:rFonts w:cs="Arial"/>
      <w:b/>
      <w:bCs/>
      <w:i/>
      <w:szCs w:val="26"/>
    </w:rPr>
  </w:style>
  <w:style w:type="paragraph" w:styleId="Titolo4">
    <w:name w:val="heading 4"/>
    <w:basedOn w:val="Sommario4"/>
    <w:next w:val="Normale"/>
    <w:qFormat/>
    <w:pPr>
      <w:widowControl/>
      <w:numPr>
        <w:ilvl w:val="3"/>
        <w:numId w:val="1"/>
      </w:numPr>
      <w:tabs>
        <w:tab w:val="left" w:pos="2880"/>
      </w:tabs>
      <w:autoSpaceDE/>
      <w:ind w:left="2880" w:hanging="360"/>
      <w:jc w:val="left"/>
      <w:outlineLvl w:val="3"/>
    </w:pPr>
    <w:rPr>
      <w:rFonts w:cs="Times New Roman"/>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4z0">
    <w:name w:val="WW8Num4z0"/>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ascii="Symbol" w:hAnsi="Symbol" w:cs="Symbol"/>
    </w:rPr>
  </w:style>
  <w:style w:type="character" w:customStyle="1" w:styleId="WW8Num7z0">
    <w:name w:val="WW8Num7z0"/>
    <w:rPr>
      <w:rFonts w:ascii="Symbol" w:hAnsi="Symbol" w:cs="Symbol"/>
    </w:rPr>
  </w:style>
  <w:style w:type="character" w:customStyle="1" w:styleId="WW8Num9z0">
    <w:name w:val="WW8Num9z0"/>
    <w:rPr>
      <w:rFonts w:ascii="Symbol" w:hAnsi="Symbol" w:cs="Symbol"/>
    </w:rPr>
  </w:style>
  <w:style w:type="character" w:customStyle="1" w:styleId="WW8Num11z0">
    <w:name w:val="WW8Num11z0"/>
    <w:rPr>
      <w:i w:val="0"/>
      <w:color w:val="auto"/>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2z0">
    <w:name w:val="WW8Num12z0"/>
    <w:rPr>
      <w:rFonts w:ascii="Symbol" w:hAnsi="Symbol" w:cs="Symbol"/>
    </w:rPr>
  </w:style>
  <w:style w:type="character" w:customStyle="1" w:styleId="WW8Num12z1">
    <w:name w:val="WW8Num12z1"/>
    <w:rPr>
      <w:rFonts w:ascii="Garamond" w:eastAsia="Times New Roman" w:hAnsi="Garamond" w:cs="Garamond"/>
    </w:rPr>
  </w:style>
  <w:style w:type="character" w:customStyle="1" w:styleId="WW8Num12z2">
    <w:name w:val="WW8Num12z2"/>
    <w:rPr>
      <w:rFonts w:ascii="Wingdings" w:hAnsi="Wingdings" w:cs="Wingdings"/>
    </w:rPr>
  </w:style>
  <w:style w:type="character" w:customStyle="1" w:styleId="WW8Num12z4">
    <w:name w:val="WW8Num12z4"/>
    <w:rPr>
      <w:rFonts w:ascii="Courier New" w:hAnsi="Courier New" w:cs="Courier New"/>
    </w:rPr>
  </w:style>
  <w:style w:type="character" w:customStyle="1" w:styleId="WW8Num13z0">
    <w:name w:val="WW8Num13z0"/>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4z0">
    <w:name w:val="WW8Num14z0"/>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1">
    <w:name w:val="WW8Num15z1"/>
    <w:rPr>
      <w:rFonts w:ascii="Symbol" w:hAnsi="Symbol" w:cs="Symbol"/>
      <w:color w:val="auto"/>
    </w:rPr>
  </w:style>
  <w:style w:type="character" w:customStyle="1" w:styleId="WW8Num16z0">
    <w:name w:val="WW8Num16z0"/>
    <w:rPr>
      <w:rFonts w:ascii="Trebuchet MS" w:eastAsia="Times New Roman" w:hAnsi="Trebuchet MS" w:cs="Times New Roman"/>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6z3">
    <w:name w:val="WW8Num16z3"/>
    <w:rPr>
      <w:rFonts w:ascii="Symbol" w:hAnsi="Symbol" w:cs="Symbol"/>
    </w:rPr>
  </w:style>
  <w:style w:type="character" w:customStyle="1" w:styleId="WW8Num17z0">
    <w:name w:val="WW8Num17z0"/>
    <w:rPr>
      <w:rFonts w:ascii="Trebuchet MS" w:eastAsia="Times New Roman" w:hAnsi="Trebuchet MS" w:cs="Times New Roman"/>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7z3">
    <w:name w:val="WW8Num17z3"/>
    <w:rPr>
      <w:rFonts w:ascii="Symbol" w:hAnsi="Symbol" w:cs="Symbol"/>
    </w:rPr>
  </w:style>
  <w:style w:type="character" w:customStyle="1" w:styleId="Carpredefinitoparagrafo1">
    <w:name w:val="Car. predefinito paragrafo1"/>
  </w:style>
  <w:style w:type="character" w:customStyle="1" w:styleId="Corsivo">
    <w:name w:val="Corsivo"/>
    <w:rPr>
      <w:rFonts w:ascii="Trebuchet MS" w:hAnsi="Trebuchet MS" w:cs="Trebuchet MS"/>
      <w:i/>
      <w:iCs/>
      <w:sz w:val="20"/>
      <w:szCs w:val="20"/>
    </w:rPr>
  </w:style>
  <w:style w:type="character" w:customStyle="1" w:styleId="Grassetto">
    <w:name w:val="Grassetto"/>
    <w:rPr>
      <w:rFonts w:ascii="Trebuchet MS" w:hAnsi="Trebuchet MS" w:cs="Trebuchet MS"/>
      <w:b/>
      <w:bCs/>
      <w:sz w:val="20"/>
    </w:rPr>
  </w:style>
  <w:style w:type="character" w:customStyle="1" w:styleId="Grassettocorsivo">
    <w:name w:val="Grassetto corsivo"/>
    <w:rPr>
      <w:rFonts w:ascii="Trebuchet MS" w:hAnsi="Trebuchet MS" w:cs="Trebuchet MS"/>
      <w:b/>
      <w:i/>
      <w:sz w:val="20"/>
    </w:rPr>
  </w:style>
  <w:style w:type="character" w:styleId="Numeropagina">
    <w:name w:val="page number"/>
    <w:rPr>
      <w:rFonts w:ascii="Trebuchet MS" w:hAnsi="Trebuchet MS" w:cs="Trebuchet MS"/>
      <w:b/>
      <w:color w:val="auto"/>
      <w:sz w:val="16"/>
      <w:szCs w:val="16"/>
    </w:rPr>
  </w:style>
  <w:style w:type="character" w:styleId="Collegamentoipertestuale">
    <w:name w:val="Hyperlink"/>
    <w:rPr>
      <w:rFonts w:ascii="Trebuchet MS" w:hAnsi="Trebuchet MS" w:cs="Trebuchet MS"/>
      <w:b/>
      <w:color w:val="0000FF"/>
      <w:sz w:val="20"/>
      <w:u w:val="single"/>
    </w:rPr>
  </w:style>
  <w:style w:type="character" w:customStyle="1" w:styleId="CarattereCarattere8">
    <w:name w:val="Carattere Carattere8"/>
    <w:rPr>
      <w:rFonts w:ascii="Trebuchet MS" w:hAnsi="Trebuchet MS" w:cs="Arial"/>
      <w:bCs/>
      <w:iCs/>
      <w:caps/>
      <w:kern w:val="1"/>
      <w:sz w:val="24"/>
      <w:szCs w:val="24"/>
      <w:lang w:val="it-IT" w:eastAsia="ar-SA" w:bidi="ar-SA"/>
    </w:rPr>
  </w:style>
  <w:style w:type="character" w:customStyle="1" w:styleId="BLOCKBOLD">
    <w:name w:val="BLOCK BOLD"/>
    <w:rPr>
      <w:rFonts w:ascii="Trebuchet MS" w:hAnsi="Trebuchet MS" w:cs="Trebuchet MS"/>
      <w:b/>
      <w:caps/>
      <w:color w:val="auto"/>
      <w:sz w:val="20"/>
      <w:szCs w:val="20"/>
    </w:rPr>
  </w:style>
  <w:style w:type="character" w:customStyle="1" w:styleId="CarattereCarattere4">
    <w:name w:val="Carattere Carattere4"/>
    <w:rPr>
      <w:rFonts w:ascii="Trebuchet MS" w:hAnsi="Trebuchet MS" w:cs="Trebuchet MS"/>
      <w:kern w:val="1"/>
      <w:szCs w:val="24"/>
      <w:lang w:val="it-IT" w:eastAsia="ar-SA" w:bidi="ar-SA"/>
    </w:rPr>
  </w:style>
  <w:style w:type="character" w:customStyle="1" w:styleId="CarattereCarattere3">
    <w:name w:val="Carattere Carattere3"/>
    <w:basedOn w:val="CarattereCarattere4"/>
    <w:rPr>
      <w:rFonts w:ascii="Trebuchet MS" w:hAnsi="Trebuchet MS" w:cs="Trebuchet MS"/>
      <w:kern w:val="1"/>
      <w:szCs w:val="24"/>
      <w:lang w:val="it-IT" w:eastAsia="ar-SA" w:bidi="ar-SA"/>
    </w:rPr>
  </w:style>
  <w:style w:type="character" w:customStyle="1" w:styleId="CarattereCarattere2">
    <w:name w:val="Carattere Carattere2"/>
    <w:rPr>
      <w:rFonts w:ascii="Trebuchet MS" w:hAnsi="Trebuchet MS" w:cs="Trebuchet MS"/>
      <w:kern w:val="1"/>
      <w:szCs w:val="24"/>
      <w:lang w:val="it-IT" w:eastAsia="ar-SA" w:bidi="ar-SA"/>
    </w:rPr>
  </w:style>
  <w:style w:type="character" w:customStyle="1" w:styleId="CarattereCarattere1">
    <w:name w:val="Carattere Carattere1"/>
    <w:rPr>
      <w:rFonts w:ascii="Trebuchet MS" w:hAnsi="Trebuchet MS" w:cs="Trebuchet MS"/>
      <w:kern w:val="1"/>
      <w:lang w:val="it-IT" w:eastAsia="ar-SA" w:bidi="ar-SA"/>
    </w:rPr>
  </w:style>
  <w:style w:type="character" w:customStyle="1" w:styleId="CarattereCarattere6">
    <w:name w:val="Carattere Carattere6"/>
    <w:rPr>
      <w:rFonts w:ascii="Trebuchet MS" w:hAnsi="Trebuchet MS" w:cs="Trebuchet MS"/>
      <w:kern w:val="1"/>
      <w:szCs w:val="24"/>
    </w:rPr>
  </w:style>
  <w:style w:type="character" w:customStyle="1" w:styleId="CorsivobluCarattere">
    <w:name w:val="Corsivo blu Carattere"/>
    <w:rPr>
      <w:rFonts w:ascii="Trebuchet MS" w:hAnsi="Trebuchet MS" w:cs="Trebuchet MS"/>
      <w:i/>
      <w:color w:val="0000FF"/>
      <w:kern w:val="1"/>
      <w:szCs w:val="24"/>
      <w:lang w:val="it-IT" w:eastAsia="ar-SA" w:bidi="ar-SA"/>
    </w:rPr>
  </w:style>
  <w:style w:type="character" w:customStyle="1" w:styleId="CarattereCarattere5">
    <w:name w:val="Carattere Carattere5"/>
    <w:rPr>
      <w:rFonts w:ascii="Trebuchet MS" w:hAnsi="Trebuchet MS" w:cs="Trebuchet MS"/>
      <w:kern w:val="1"/>
      <w:szCs w:val="24"/>
      <w:lang w:val="it-IT" w:eastAsia="ar-SA" w:bidi="ar-SA"/>
    </w:rPr>
  </w:style>
  <w:style w:type="character" w:customStyle="1" w:styleId="GrassettobluCarattere">
    <w:name w:val="Grassetto blu Carattere"/>
    <w:rPr>
      <w:rFonts w:ascii="Trebuchet MS" w:hAnsi="Trebuchet MS" w:cs="Trebuchet MS"/>
      <w:b/>
      <w:color w:val="0000FF"/>
      <w:kern w:val="1"/>
      <w:szCs w:val="24"/>
      <w:lang w:val="it-IT" w:eastAsia="ar-SA" w:bidi="ar-SA"/>
    </w:rPr>
  </w:style>
  <w:style w:type="character" w:customStyle="1" w:styleId="CorsivorossoCarattere">
    <w:name w:val="Corsivo rosso Carattere"/>
    <w:rPr>
      <w:rFonts w:ascii="Trebuchet MS" w:hAnsi="Trebuchet MS" w:cs="Trebuchet MS"/>
      <w:i/>
      <w:color w:val="FF0000"/>
      <w:lang w:val="it-IT" w:eastAsia="ar-SA" w:bidi="ar-SA"/>
    </w:rPr>
  </w:style>
  <w:style w:type="character" w:customStyle="1" w:styleId="CarattereCarattere">
    <w:name w:val="Carattere Carattere"/>
    <w:rPr>
      <w:rFonts w:ascii="Trebuchet MS" w:hAnsi="Trebuchet MS" w:cs="Trebuchet MS"/>
      <w:kern w:val="1"/>
      <w:szCs w:val="16"/>
      <w:lang w:val="it-IT" w:eastAsia="ar-SA" w:bidi="ar-SA"/>
    </w:rPr>
  </w:style>
  <w:style w:type="character" w:customStyle="1" w:styleId="CarattereCarattere7">
    <w:name w:val="Carattere Carattere7"/>
    <w:rPr>
      <w:rFonts w:ascii="Trebuchet MS" w:hAnsi="Trebuchet MS" w:cs="Trebuchet MS"/>
      <w:kern w:val="1"/>
      <w:sz w:val="16"/>
      <w:szCs w:val="24"/>
    </w:rPr>
  </w:style>
  <w:style w:type="character" w:customStyle="1" w:styleId="StileBLOCKBOLDBlu">
    <w:name w:val="Stile BLOCK BOLD + Blu"/>
    <w:rPr>
      <w:rFonts w:ascii="Trebuchet MS" w:hAnsi="Trebuchet MS" w:cs="Trebuchet MS"/>
      <w:b/>
      <w:bCs/>
      <w:caps/>
      <w:color w:val="0000FF"/>
      <w:sz w:val="20"/>
      <w:szCs w:val="20"/>
    </w:rPr>
  </w:style>
  <w:style w:type="paragraph" w:customStyle="1" w:styleId="Intestazione1">
    <w:name w:val="Intestazione1"/>
    <w:basedOn w:val="Normale"/>
    <w:next w:val="Corpotesto"/>
    <w:pPr>
      <w:keepNext/>
      <w:spacing w:before="240" w:after="120"/>
    </w:pPr>
    <w:rPr>
      <w:rFonts w:ascii="Arial" w:eastAsia="Microsoft YaHei" w:hAnsi="Arial" w:cs="Mangal"/>
      <w:sz w:val="28"/>
      <w:szCs w:val="28"/>
    </w:rPr>
  </w:style>
  <w:style w:type="paragraph" w:styleId="Corpotesto">
    <w:name w:val="Body Text"/>
    <w:basedOn w:val="Normale"/>
  </w:style>
  <w:style w:type="paragraph" w:styleId="Elenco">
    <w:name w:val="List"/>
    <w:basedOn w:val="Normale"/>
    <w:pPr>
      <w:ind w:left="283" w:hanging="283"/>
    </w:pPr>
  </w:style>
  <w:style w:type="paragraph" w:customStyle="1" w:styleId="Didascalia1">
    <w:name w:val="Didascalia1"/>
    <w:basedOn w:val="Normale"/>
    <w:pPr>
      <w:suppressLineNumbers/>
      <w:spacing w:before="120" w:after="120"/>
    </w:pPr>
    <w:rPr>
      <w:rFonts w:cs="Mangal"/>
      <w:i/>
      <w:iCs/>
      <w:sz w:val="24"/>
    </w:rPr>
  </w:style>
  <w:style w:type="paragraph" w:customStyle="1" w:styleId="Indice">
    <w:name w:val="Indice"/>
    <w:basedOn w:val="Normale"/>
    <w:pPr>
      <w:suppressLineNumbers/>
    </w:pPr>
    <w:rPr>
      <w:rFonts w:cs="Mangal"/>
    </w:rPr>
  </w:style>
  <w:style w:type="paragraph" w:styleId="Sommario4">
    <w:name w:val="toc 4"/>
    <w:basedOn w:val="Normale"/>
    <w:next w:val="Normale"/>
    <w:pPr>
      <w:ind w:left="600"/>
    </w:pPr>
  </w:style>
  <w:style w:type="paragraph" w:customStyle="1" w:styleId="Indirizzo">
    <w:name w:val="Indirizzo"/>
    <w:basedOn w:val="Normale"/>
    <w:pPr>
      <w:numPr>
        <w:numId w:val="8"/>
      </w:numPr>
      <w:tabs>
        <w:tab w:val="left" w:pos="5103"/>
      </w:tabs>
    </w:pPr>
  </w:style>
  <w:style w:type="paragraph" w:customStyle="1" w:styleId="Tabella">
    <w:name w:val="Tabella"/>
    <w:basedOn w:val="Normale"/>
  </w:style>
  <w:style w:type="paragraph" w:styleId="Pidipagina">
    <w:name w:val="footer"/>
    <w:basedOn w:val="Normale"/>
    <w:pPr>
      <w:tabs>
        <w:tab w:val="center" w:pos="4819"/>
        <w:tab w:val="right" w:pos="9638"/>
      </w:tabs>
      <w:spacing w:line="360" w:lineRule="auto"/>
    </w:pPr>
    <w:rPr>
      <w:sz w:val="16"/>
    </w:rPr>
  </w:style>
  <w:style w:type="paragraph" w:customStyle="1" w:styleId="Numeroelenco1">
    <w:name w:val="Numero elenco1"/>
    <w:basedOn w:val="Normale"/>
    <w:pPr>
      <w:numPr>
        <w:numId w:val="9"/>
      </w:numPr>
    </w:pPr>
  </w:style>
  <w:style w:type="paragraph" w:customStyle="1" w:styleId="Grassettosottolineato">
    <w:name w:val="Grassetto sottolineato"/>
    <w:basedOn w:val="Normale"/>
    <w:pPr>
      <w:spacing w:line="500" w:lineRule="exact"/>
    </w:pPr>
    <w:rPr>
      <w:b/>
      <w:u w:val="single"/>
    </w:rPr>
  </w:style>
  <w:style w:type="paragraph" w:customStyle="1" w:styleId="Tabellatitolo">
    <w:name w:val="Tabella titolo"/>
    <w:basedOn w:val="Tabella"/>
    <w:pPr>
      <w:shd w:val="clear" w:color="auto" w:fill="D9D9D9"/>
      <w:spacing w:line="360" w:lineRule="auto"/>
      <w:jc w:val="left"/>
    </w:pPr>
    <w:rPr>
      <w:b/>
    </w:rPr>
  </w:style>
  <w:style w:type="paragraph" w:styleId="Testonotaapidipagina">
    <w:name w:val="footnote text"/>
    <w:basedOn w:val="Normale"/>
    <w:pPr>
      <w:spacing w:line="500" w:lineRule="exact"/>
    </w:pPr>
    <w:rPr>
      <w:szCs w:val="20"/>
    </w:rPr>
  </w:style>
  <w:style w:type="paragraph" w:customStyle="1" w:styleId="Grassettoblu">
    <w:name w:val="Grassetto blu"/>
    <w:basedOn w:val="Normale"/>
    <w:pPr>
      <w:spacing w:line="520" w:lineRule="exact"/>
    </w:pPr>
    <w:rPr>
      <w:b/>
      <w:color w:val="0000FF"/>
    </w:rPr>
  </w:style>
  <w:style w:type="paragraph" w:customStyle="1" w:styleId="Numeroelenco21">
    <w:name w:val="Numero elenco 21"/>
    <w:basedOn w:val="Normale"/>
    <w:pPr>
      <w:numPr>
        <w:numId w:val="12"/>
      </w:numPr>
      <w:ind w:left="360" w:firstLine="0"/>
    </w:pPr>
  </w:style>
  <w:style w:type="paragraph" w:customStyle="1" w:styleId="Titolo3blu">
    <w:name w:val="Titolo 3 blu"/>
    <w:basedOn w:val="Titolo3"/>
    <w:pPr>
      <w:numPr>
        <w:ilvl w:val="0"/>
        <w:numId w:val="0"/>
      </w:numPr>
      <w:ind w:left="2160" w:hanging="180"/>
    </w:pPr>
    <w:rPr>
      <w:color w:val="0000FF"/>
    </w:rPr>
  </w:style>
  <w:style w:type="paragraph" w:customStyle="1" w:styleId="Corsivoblu">
    <w:name w:val="Corsivo blu"/>
    <w:basedOn w:val="Normale"/>
    <w:rPr>
      <w:i/>
      <w:color w:val="0000FF"/>
    </w:rPr>
  </w:style>
  <w:style w:type="paragraph" w:customStyle="1" w:styleId="GrassettoMaiuscoletto">
    <w:name w:val="Grassetto Maiuscoletto"/>
    <w:basedOn w:val="Normale"/>
    <w:pPr>
      <w:ind w:right="42"/>
    </w:pPr>
    <w:rPr>
      <w:b/>
      <w:bCs/>
      <w:smallCaps/>
    </w:rPr>
  </w:style>
  <w:style w:type="paragraph" w:customStyle="1" w:styleId="TITOLO1BLU">
    <w:name w:val="TITOLO 1 BLU"/>
    <w:basedOn w:val="Titolo1"/>
    <w:pPr>
      <w:numPr>
        <w:numId w:val="0"/>
      </w:numPr>
    </w:pPr>
    <w:rPr>
      <w:color w:val="0000FF"/>
    </w:rPr>
  </w:style>
  <w:style w:type="paragraph" w:customStyle="1" w:styleId="Titolo1sottoluneato">
    <w:name w:val="Titolo 1 sottoluneato"/>
    <w:basedOn w:val="Titolo1"/>
    <w:pPr>
      <w:numPr>
        <w:numId w:val="0"/>
      </w:numPr>
      <w:ind w:left="1800" w:hanging="360"/>
    </w:pPr>
    <w:rPr>
      <w:szCs w:val="20"/>
      <w:u w:val="single"/>
    </w:rPr>
  </w:style>
  <w:style w:type="paragraph" w:customStyle="1" w:styleId="Titolocopertina">
    <w:name w:val="Titolo copertina"/>
    <w:basedOn w:val="Normale"/>
    <w:pPr>
      <w:autoSpaceDE/>
      <w:spacing w:line="480" w:lineRule="auto"/>
      <w:jc w:val="left"/>
    </w:pPr>
    <w:rPr>
      <w:rFonts w:cs="Times New Roman"/>
      <w:caps/>
      <w:sz w:val="28"/>
      <w:szCs w:val="28"/>
    </w:rPr>
  </w:style>
  <w:style w:type="paragraph" w:customStyle="1" w:styleId="Nota">
    <w:name w:val="Nota"/>
    <w:basedOn w:val="Testonotaapidipagina"/>
    <w:pPr>
      <w:spacing w:line="360" w:lineRule="auto"/>
    </w:pPr>
    <w:rPr>
      <w:sz w:val="16"/>
    </w:rPr>
  </w:style>
  <w:style w:type="paragraph" w:customStyle="1" w:styleId="StileTitolocopertinaGiustificato">
    <w:name w:val="Stile Titolo copertina + Giustificato"/>
    <w:basedOn w:val="Titolocopertina"/>
    <w:pPr>
      <w:ind w:left="-6" w:right="40"/>
      <w:jc w:val="both"/>
    </w:pPr>
    <w:rPr>
      <w:bCs/>
    </w:rPr>
  </w:style>
  <w:style w:type="paragraph" w:customStyle="1" w:styleId="Grassettoblucorsivo">
    <w:name w:val="Grassetto blu corsivo"/>
    <w:basedOn w:val="Normale"/>
    <w:pPr>
      <w:tabs>
        <w:tab w:val="left" w:pos="0"/>
      </w:tabs>
      <w:autoSpaceDE/>
      <w:jc w:val="left"/>
    </w:pPr>
    <w:rPr>
      <w:rFonts w:cs="Times New Roman"/>
      <w:b/>
      <w:i/>
      <w:color w:val="0000FF"/>
    </w:rPr>
  </w:style>
  <w:style w:type="paragraph" w:customStyle="1" w:styleId="Titolopt14">
    <w:name w:val="Titolo pt 14"/>
    <w:basedOn w:val="Titolocopertina"/>
  </w:style>
  <w:style w:type="paragraph" w:customStyle="1" w:styleId="MAIUSCBOLDsottoluneato">
    <w:name w:val="MAIUSC BOLD sottoluneato"/>
    <w:basedOn w:val="Titolo1"/>
    <w:pPr>
      <w:numPr>
        <w:numId w:val="0"/>
      </w:numPr>
    </w:pPr>
    <w:rPr>
      <w:b w:val="0"/>
      <w:u w:val="single"/>
    </w:rPr>
  </w:style>
  <w:style w:type="paragraph" w:customStyle="1" w:styleId="MAIUSCsottolineato">
    <w:name w:val="MAIUSC sottolineato"/>
    <w:basedOn w:val="Titolo1"/>
    <w:pPr>
      <w:keepNext/>
      <w:widowControl/>
      <w:numPr>
        <w:numId w:val="0"/>
      </w:numPr>
      <w:spacing w:before="240" w:after="60"/>
    </w:pPr>
    <w:rPr>
      <w:u w:val="single"/>
    </w:rPr>
  </w:style>
  <w:style w:type="paragraph" w:customStyle="1" w:styleId="versionexx">
    <w:name w:val="versione x.x"/>
    <w:basedOn w:val="Normale"/>
    <w:pPr>
      <w:tabs>
        <w:tab w:val="left" w:pos="1134"/>
      </w:tabs>
      <w:autoSpaceDE/>
      <w:spacing w:before="120" w:line="360" w:lineRule="auto"/>
      <w:jc w:val="left"/>
    </w:pPr>
    <w:rPr>
      <w:rFonts w:cs="Times New Roman"/>
      <w:sz w:val="28"/>
      <w:szCs w:val="28"/>
      <w:lang w:val="en-US"/>
    </w:rPr>
  </w:style>
  <w:style w:type="paragraph" w:customStyle="1" w:styleId="Elencocontinua1">
    <w:name w:val="Elenco continua1"/>
    <w:basedOn w:val="Normale"/>
    <w:pPr>
      <w:spacing w:after="120"/>
      <w:ind w:left="283"/>
    </w:pPr>
  </w:style>
  <w:style w:type="paragraph" w:customStyle="1" w:styleId="blockbold1">
    <w:name w:val="block bold 1"/>
    <w:basedOn w:val="Normale"/>
    <w:pPr>
      <w:spacing w:before="120" w:after="120" w:line="360" w:lineRule="auto"/>
      <w:jc w:val="left"/>
    </w:pPr>
    <w:rPr>
      <w:b/>
    </w:rPr>
  </w:style>
  <w:style w:type="paragraph" w:styleId="Sommario1">
    <w:name w:val="toc 1"/>
    <w:basedOn w:val="Normale"/>
    <w:next w:val="Normale"/>
  </w:style>
  <w:style w:type="paragraph" w:styleId="Sommario2">
    <w:name w:val="toc 2"/>
    <w:basedOn w:val="Normale"/>
    <w:next w:val="Normale"/>
    <w:pPr>
      <w:ind w:left="200"/>
    </w:pPr>
  </w:style>
  <w:style w:type="paragraph" w:customStyle="1" w:styleId="Puntoelenco1">
    <w:name w:val="Punto elenco1"/>
    <w:basedOn w:val="Normale"/>
    <w:pPr>
      <w:widowControl/>
      <w:numPr>
        <w:numId w:val="10"/>
      </w:numPr>
      <w:autoSpaceDE/>
    </w:pPr>
    <w:rPr>
      <w:rFonts w:cs="Times New Roman"/>
    </w:rPr>
  </w:style>
  <w:style w:type="paragraph" w:customStyle="1" w:styleId="Formuladichiusura1">
    <w:name w:val="Formula di chiusura1"/>
    <w:basedOn w:val="Normale"/>
    <w:pPr>
      <w:ind w:left="4252"/>
    </w:pPr>
  </w:style>
  <w:style w:type="paragraph" w:styleId="Titolo">
    <w:name w:val="Title"/>
    <w:basedOn w:val="Normale"/>
    <w:next w:val="Sottotitolo"/>
    <w:qFormat/>
    <w:pPr>
      <w:jc w:val="left"/>
    </w:pPr>
    <w:rPr>
      <w:rFonts w:cs="Arial"/>
      <w:b/>
      <w:bCs/>
      <w:caps/>
      <w:szCs w:val="20"/>
    </w:rPr>
  </w:style>
  <w:style w:type="paragraph" w:styleId="Sottotitolo">
    <w:name w:val="Subtitle"/>
    <w:basedOn w:val="Normale"/>
    <w:next w:val="Corpotesto"/>
    <w:qFormat/>
    <w:pPr>
      <w:spacing w:after="60"/>
      <w:jc w:val="left"/>
    </w:pPr>
    <w:rPr>
      <w:rFonts w:cs="Arial"/>
      <w:sz w:val="24"/>
    </w:rPr>
  </w:style>
  <w:style w:type="paragraph" w:customStyle="1" w:styleId="Corpodeltesto21">
    <w:name w:val="Corpo del testo 21"/>
    <w:basedOn w:val="Corpotesto"/>
    <w:pPr>
      <w:tabs>
        <w:tab w:val="left" w:pos="357"/>
      </w:tabs>
      <w:autoSpaceDE/>
      <w:ind w:left="357"/>
    </w:pPr>
  </w:style>
  <w:style w:type="paragraph" w:styleId="Intestazione">
    <w:name w:val="header"/>
    <w:basedOn w:val="Normale"/>
    <w:pPr>
      <w:ind w:left="5103"/>
    </w:pPr>
  </w:style>
  <w:style w:type="paragraph" w:styleId="Indirizzomittente">
    <w:name w:val="envelope return"/>
    <w:basedOn w:val="Normale"/>
    <w:rPr>
      <w:rFonts w:ascii="Arial" w:hAnsi="Arial" w:cs="Arial"/>
      <w:szCs w:val="20"/>
    </w:rPr>
  </w:style>
  <w:style w:type="paragraph" w:customStyle="1" w:styleId="Numeroelenco31">
    <w:name w:val="Numero elenco 31"/>
    <w:basedOn w:val="Normale"/>
    <w:pPr>
      <w:numPr>
        <w:numId w:val="4"/>
      </w:numPr>
    </w:pPr>
  </w:style>
  <w:style w:type="paragraph" w:customStyle="1" w:styleId="Rientronormale1">
    <w:name w:val="Rientro normale1"/>
    <w:basedOn w:val="Normale"/>
    <w:pPr>
      <w:ind w:left="708"/>
    </w:pPr>
  </w:style>
  <w:style w:type="paragraph" w:styleId="Rientrocorpodeltesto">
    <w:name w:val="Body Text Indent"/>
    <w:basedOn w:val="Normale"/>
    <w:pPr>
      <w:tabs>
        <w:tab w:val="left" w:pos="357"/>
      </w:tabs>
      <w:ind w:left="357" w:hanging="357"/>
    </w:pPr>
    <w:rPr>
      <w:szCs w:val="20"/>
    </w:rPr>
  </w:style>
  <w:style w:type="paragraph" w:customStyle="1" w:styleId="Corsivorosso">
    <w:name w:val="Corsivo rosso"/>
    <w:basedOn w:val="Normale"/>
    <w:pPr>
      <w:autoSpaceDE/>
    </w:pPr>
    <w:rPr>
      <w:i/>
      <w:color w:val="FF0000"/>
      <w:szCs w:val="20"/>
    </w:rPr>
  </w:style>
  <w:style w:type="paragraph" w:customStyle="1" w:styleId="Rientrocorpodeltesto21">
    <w:name w:val="Rientro corpo del testo 21"/>
    <w:basedOn w:val="Normale"/>
    <w:pPr>
      <w:spacing w:after="120" w:line="480" w:lineRule="auto"/>
      <w:ind w:left="283"/>
    </w:pPr>
  </w:style>
  <w:style w:type="paragraph" w:customStyle="1" w:styleId="Rientrocorpodeltesto31">
    <w:name w:val="Rientro corpo del testo 31"/>
    <w:basedOn w:val="Normale"/>
    <w:pPr>
      <w:spacing w:after="120"/>
      <w:ind w:left="283"/>
    </w:pPr>
    <w:rPr>
      <w:sz w:val="16"/>
      <w:szCs w:val="16"/>
    </w:rPr>
  </w:style>
  <w:style w:type="paragraph" w:customStyle="1" w:styleId="Primorientrocorpodeltesto1">
    <w:name w:val="Primo rientro corpo del testo1"/>
    <w:basedOn w:val="Corpotesto"/>
    <w:pPr>
      <w:spacing w:after="120"/>
      <w:ind w:firstLine="210"/>
    </w:pPr>
  </w:style>
  <w:style w:type="paragraph" w:customStyle="1" w:styleId="Primorientrocorpodeltesto21">
    <w:name w:val="Primo rientro corpo del testo 21"/>
    <w:basedOn w:val="Rientrocorpodeltesto"/>
    <w:pPr>
      <w:tabs>
        <w:tab w:val="clear" w:pos="357"/>
      </w:tabs>
      <w:spacing w:after="120"/>
      <w:ind w:left="283" w:firstLine="210"/>
    </w:pPr>
    <w:rPr>
      <w:szCs w:val="24"/>
    </w:rPr>
  </w:style>
  <w:style w:type="paragraph" w:customStyle="1" w:styleId="Corpodeltesto31">
    <w:name w:val="Corpo del testo 31"/>
    <w:basedOn w:val="Normale"/>
    <w:pPr>
      <w:ind w:left="357" w:hanging="357"/>
    </w:pPr>
    <w:rPr>
      <w:szCs w:val="16"/>
    </w:rPr>
  </w:style>
  <w:style w:type="paragraph" w:customStyle="1" w:styleId="Puntoelenco31">
    <w:name w:val="Punto elenco 31"/>
    <w:basedOn w:val="Normale"/>
    <w:pPr>
      <w:numPr>
        <w:numId w:val="6"/>
      </w:numPr>
    </w:pPr>
  </w:style>
  <w:style w:type="paragraph" w:customStyle="1" w:styleId="Puntoelenco41">
    <w:name w:val="Punto elenco 41"/>
    <w:basedOn w:val="Normale"/>
    <w:pPr>
      <w:numPr>
        <w:numId w:val="5"/>
      </w:numPr>
    </w:pPr>
  </w:style>
  <w:style w:type="paragraph" w:styleId="Testofumetto">
    <w:name w:val="Balloon Text"/>
    <w:basedOn w:val="Normale"/>
    <w:rPr>
      <w:rFonts w:ascii="Tahoma" w:hAnsi="Tahoma" w:cs="Tahoma"/>
      <w:sz w:val="16"/>
      <w:szCs w:val="16"/>
    </w:rPr>
  </w:style>
  <w:style w:type="paragraph" w:customStyle="1" w:styleId="CarattereCarattere1Carattere1CarattereCarattereCarattereCarattereCarattere">
    <w:name w:val="Carattere Carattere1 Carattere1 Carattere Carattere Carattere Carattere Carattere"/>
    <w:basedOn w:val="Normale"/>
    <w:pPr>
      <w:widowControl/>
      <w:autoSpaceDE/>
      <w:spacing w:line="240" w:lineRule="auto"/>
      <w:ind w:left="567"/>
      <w:jc w:val="left"/>
    </w:pPr>
    <w:rPr>
      <w:rFonts w:ascii="Arial" w:hAnsi="Arial" w:cs="Arial"/>
      <w:sz w:val="24"/>
    </w:rPr>
  </w:style>
  <w:style w:type="paragraph" w:styleId="NormaleWeb">
    <w:name w:val="Normal (Web)"/>
    <w:basedOn w:val="Normale"/>
    <w:rPr>
      <w:rFonts w:ascii="Times New Roman" w:hAnsi="Times New Roman" w:cs="Times New Roman"/>
      <w:sz w:val="24"/>
    </w:rPr>
  </w:style>
  <w:style w:type="paragraph" w:customStyle="1" w:styleId="Numeroelenco41">
    <w:name w:val="Numero elenco 41"/>
    <w:basedOn w:val="Normale"/>
    <w:pPr>
      <w:numPr>
        <w:numId w:val="3"/>
      </w:numPr>
    </w:pPr>
  </w:style>
  <w:style w:type="paragraph" w:customStyle="1" w:styleId="Numeroelenco51">
    <w:name w:val="Numero elenco 51"/>
    <w:basedOn w:val="Normale"/>
    <w:pPr>
      <w:numPr>
        <w:numId w:val="2"/>
      </w:numPr>
    </w:pPr>
  </w:style>
  <w:style w:type="paragraph" w:customStyle="1" w:styleId="Puntoelenco21">
    <w:name w:val="Punto elenco 21"/>
    <w:basedOn w:val="Normale"/>
    <w:pPr>
      <w:numPr>
        <w:numId w:val="7"/>
      </w:numPr>
    </w:pPr>
  </w:style>
  <w:style w:type="paragraph" w:customStyle="1" w:styleId="StileTitolocopertinaCrenatura16pt">
    <w:name w:val="Stile Titolo copertina + Crenatura 16 pt"/>
    <w:basedOn w:val="Titolocopertina"/>
  </w:style>
  <w:style w:type="paragraph" w:customStyle="1" w:styleId="testo1">
    <w:name w:val="testo1"/>
    <w:basedOn w:val="Normale"/>
    <w:pPr>
      <w:widowControl/>
      <w:autoSpaceDE/>
      <w:spacing w:after="240" w:line="240" w:lineRule="auto"/>
      <w:ind w:left="284"/>
    </w:pPr>
    <w:rPr>
      <w:rFonts w:ascii="Times New Roman" w:hAnsi="Times New Roman" w:cs="Times New Roman"/>
      <w:sz w:val="22"/>
      <w:szCs w:val="20"/>
    </w:rPr>
  </w:style>
  <w:style w:type="paragraph" w:customStyle="1" w:styleId="CarattereCarattere1CarattereCarattereCarattere">
    <w:name w:val="Carattere Carattere1 Carattere Carattere Carattere"/>
    <w:basedOn w:val="Normale"/>
    <w:pPr>
      <w:widowControl/>
      <w:autoSpaceDE/>
      <w:spacing w:line="240" w:lineRule="auto"/>
      <w:ind w:left="567"/>
      <w:jc w:val="left"/>
    </w:pPr>
    <w:rPr>
      <w:rFonts w:ascii="Arial" w:hAnsi="Arial" w:cs="Arial"/>
      <w:sz w:val="24"/>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Contenutocornice">
    <w:name w:val="Contenuto cornice"/>
    <w:basedOn w:val="Corpotesto"/>
  </w:style>
  <w:style w:type="paragraph" w:styleId="Corpodeltesto2">
    <w:name w:val="Body Text 2"/>
    <w:basedOn w:val="Normale"/>
    <w:link w:val="Corpodeltesto2Carattere"/>
    <w:rsid w:val="00C71FB0"/>
    <w:pPr>
      <w:spacing w:after="120" w:line="480" w:lineRule="auto"/>
    </w:pPr>
  </w:style>
  <w:style w:type="character" w:customStyle="1" w:styleId="Corpodeltesto2Carattere">
    <w:name w:val="Corpo del testo 2 Carattere"/>
    <w:link w:val="Corpodeltesto2"/>
    <w:rsid w:val="00C71FB0"/>
    <w:rPr>
      <w:rFonts w:ascii="Trebuchet MS" w:hAnsi="Trebuchet MS" w:cs="Trebuchet MS"/>
      <w:kern w:val="1"/>
      <w:szCs w:val="24"/>
      <w:lang w:eastAsia="ar-SA"/>
    </w:rPr>
  </w:style>
  <w:style w:type="paragraph" w:customStyle="1" w:styleId="usoboll1">
    <w:name w:val="usoboll1"/>
    <w:basedOn w:val="Normale"/>
    <w:rsid w:val="00390E57"/>
    <w:pPr>
      <w:suppressAutoHyphens w:val="0"/>
      <w:autoSpaceDE/>
      <w:spacing w:before="120" w:line="482" w:lineRule="atLeast"/>
    </w:pPr>
    <w:rPr>
      <w:rFonts w:ascii="Times New Roman" w:hAnsi="Times New Roman" w:cs="Times New Roman"/>
      <w:kern w:val="0"/>
      <w:sz w:val="24"/>
      <w:szCs w:val="20"/>
      <w:lang w:eastAsia="it-IT"/>
    </w:rPr>
  </w:style>
  <w:style w:type="paragraph" w:customStyle="1" w:styleId="StileCorpodeltesto3TrebuchetMS14ptNonGrassettoNessu">
    <w:name w:val="Stile Corpo del testo 3 + Trebuchet MS 14 pt Non Grassetto Nessu..."/>
    <w:basedOn w:val="Corpodeltesto3"/>
    <w:rsid w:val="00390E57"/>
    <w:pPr>
      <w:widowControl/>
      <w:suppressAutoHyphens w:val="0"/>
      <w:autoSpaceDE/>
      <w:spacing w:after="0" w:line="360" w:lineRule="auto"/>
      <w:ind w:right="-535"/>
      <w:jc w:val="left"/>
    </w:pPr>
    <w:rPr>
      <w:rFonts w:cs="Times New Roman"/>
      <w:kern w:val="0"/>
      <w:sz w:val="28"/>
      <w:szCs w:val="20"/>
      <w:lang w:eastAsia="it-IT"/>
    </w:rPr>
  </w:style>
  <w:style w:type="paragraph" w:styleId="Corpodeltesto3">
    <w:name w:val="Body Text 3"/>
    <w:basedOn w:val="Normale"/>
    <w:link w:val="Corpodeltesto3Carattere"/>
    <w:rsid w:val="00390E57"/>
    <w:pPr>
      <w:spacing w:after="120"/>
    </w:pPr>
    <w:rPr>
      <w:sz w:val="16"/>
      <w:szCs w:val="16"/>
    </w:rPr>
  </w:style>
  <w:style w:type="character" w:customStyle="1" w:styleId="Corpodeltesto3Carattere">
    <w:name w:val="Corpo del testo 3 Carattere"/>
    <w:basedOn w:val="Carpredefinitoparagrafo"/>
    <w:link w:val="Corpodeltesto3"/>
    <w:rsid w:val="00390E57"/>
    <w:rPr>
      <w:rFonts w:ascii="Trebuchet MS" w:hAnsi="Trebuchet MS" w:cs="Trebuchet MS"/>
      <w:kern w:val="1"/>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pPr>
      <w:widowControl w:val="0"/>
      <w:suppressAutoHyphens/>
      <w:autoSpaceDE w:val="0"/>
      <w:spacing w:line="300" w:lineRule="exact"/>
      <w:jc w:val="both"/>
    </w:pPr>
    <w:rPr>
      <w:rFonts w:ascii="Trebuchet MS" w:hAnsi="Trebuchet MS" w:cs="Trebuchet MS"/>
      <w:kern w:val="1"/>
      <w:szCs w:val="24"/>
      <w:lang w:eastAsia="ar-SA"/>
    </w:rPr>
  </w:style>
  <w:style w:type="paragraph" w:styleId="Titolo1">
    <w:name w:val="heading 1"/>
    <w:basedOn w:val="Normale"/>
    <w:next w:val="Normale"/>
    <w:qFormat/>
    <w:pPr>
      <w:numPr>
        <w:numId w:val="1"/>
      </w:numPr>
      <w:tabs>
        <w:tab w:val="left" w:pos="1800"/>
      </w:tabs>
      <w:autoSpaceDE/>
      <w:ind w:left="1800" w:hanging="360"/>
      <w:jc w:val="left"/>
      <w:outlineLvl w:val="0"/>
    </w:pPr>
    <w:rPr>
      <w:rFonts w:cs="Arial"/>
      <w:b/>
      <w:bCs/>
      <w:caps/>
    </w:rPr>
  </w:style>
  <w:style w:type="paragraph" w:styleId="Titolo2">
    <w:name w:val="heading 2"/>
    <w:basedOn w:val="Normale"/>
    <w:next w:val="Normale"/>
    <w:qFormat/>
    <w:pPr>
      <w:keepNext/>
      <w:autoSpaceDE/>
      <w:outlineLvl w:val="1"/>
    </w:pPr>
    <w:rPr>
      <w:rFonts w:cs="Arial"/>
      <w:bCs/>
      <w:iCs/>
      <w:caps/>
      <w:sz w:val="24"/>
    </w:rPr>
  </w:style>
  <w:style w:type="paragraph" w:styleId="Titolo3">
    <w:name w:val="heading 3"/>
    <w:basedOn w:val="Normale"/>
    <w:next w:val="Normale"/>
    <w:qFormat/>
    <w:pPr>
      <w:keepNext/>
      <w:numPr>
        <w:ilvl w:val="2"/>
        <w:numId w:val="1"/>
      </w:numPr>
      <w:tabs>
        <w:tab w:val="left" w:pos="2160"/>
      </w:tabs>
      <w:autoSpaceDE/>
      <w:ind w:left="2160" w:hanging="180"/>
      <w:outlineLvl w:val="2"/>
    </w:pPr>
    <w:rPr>
      <w:rFonts w:cs="Arial"/>
      <w:b/>
      <w:bCs/>
      <w:i/>
      <w:szCs w:val="26"/>
    </w:rPr>
  </w:style>
  <w:style w:type="paragraph" w:styleId="Titolo4">
    <w:name w:val="heading 4"/>
    <w:basedOn w:val="Sommario4"/>
    <w:next w:val="Normale"/>
    <w:qFormat/>
    <w:pPr>
      <w:widowControl/>
      <w:numPr>
        <w:ilvl w:val="3"/>
        <w:numId w:val="1"/>
      </w:numPr>
      <w:tabs>
        <w:tab w:val="left" w:pos="2880"/>
      </w:tabs>
      <w:autoSpaceDE/>
      <w:ind w:left="2880" w:hanging="360"/>
      <w:jc w:val="left"/>
      <w:outlineLvl w:val="3"/>
    </w:pPr>
    <w:rPr>
      <w:rFonts w:cs="Times New Roman"/>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4z0">
    <w:name w:val="WW8Num4z0"/>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ascii="Symbol" w:hAnsi="Symbol" w:cs="Symbol"/>
    </w:rPr>
  </w:style>
  <w:style w:type="character" w:customStyle="1" w:styleId="WW8Num7z0">
    <w:name w:val="WW8Num7z0"/>
    <w:rPr>
      <w:rFonts w:ascii="Symbol" w:hAnsi="Symbol" w:cs="Symbol"/>
    </w:rPr>
  </w:style>
  <w:style w:type="character" w:customStyle="1" w:styleId="WW8Num9z0">
    <w:name w:val="WW8Num9z0"/>
    <w:rPr>
      <w:rFonts w:ascii="Symbol" w:hAnsi="Symbol" w:cs="Symbol"/>
    </w:rPr>
  </w:style>
  <w:style w:type="character" w:customStyle="1" w:styleId="WW8Num11z0">
    <w:name w:val="WW8Num11z0"/>
    <w:rPr>
      <w:i w:val="0"/>
      <w:color w:val="auto"/>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2z0">
    <w:name w:val="WW8Num12z0"/>
    <w:rPr>
      <w:rFonts w:ascii="Symbol" w:hAnsi="Symbol" w:cs="Symbol"/>
    </w:rPr>
  </w:style>
  <w:style w:type="character" w:customStyle="1" w:styleId="WW8Num12z1">
    <w:name w:val="WW8Num12z1"/>
    <w:rPr>
      <w:rFonts w:ascii="Garamond" w:eastAsia="Times New Roman" w:hAnsi="Garamond" w:cs="Garamond"/>
    </w:rPr>
  </w:style>
  <w:style w:type="character" w:customStyle="1" w:styleId="WW8Num12z2">
    <w:name w:val="WW8Num12z2"/>
    <w:rPr>
      <w:rFonts w:ascii="Wingdings" w:hAnsi="Wingdings" w:cs="Wingdings"/>
    </w:rPr>
  </w:style>
  <w:style w:type="character" w:customStyle="1" w:styleId="WW8Num12z4">
    <w:name w:val="WW8Num12z4"/>
    <w:rPr>
      <w:rFonts w:ascii="Courier New" w:hAnsi="Courier New" w:cs="Courier New"/>
    </w:rPr>
  </w:style>
  <w:style w:type="character" w:customStyle="1" w:styleId="WW8Num13z0">
    <w:name w:val="WW8Num13z0"/>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4z0">
    <w:name w:val="WW8Num14z0"/>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1">
    <w:name w:val="WW8Num15z1"/>
    <w:rPr>
      <w:rFonts w:ascii="Symbol" w:hAnsi="Symbol" w:cs="Symbol"/>
      <w:color w:val="auto"/>
    </w:rPr>
  </w:style>
  <w:style w:type="character" w:customStyle="1" w:styleId="WW8Num16z0">
    <w:name w:val="WW8Num16z0"/>
    <w:rPr>
      <w:rFonts w:ascii="Trebuchet MS" w:eastAsia="Times New Roman" w:hAnsi="Trebuchet MS" w:cs="Times New Roman"/>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6z3">
    <w:name w:val="WW8Num16z3"/>
    <w:rPr>
      <w:rFonts w:ascii="Symbol" w:hAnsi="Symbol" w:cs="Symbol"/>
    </w:rPr>
  </w:style>
  <w:style w:type="character" w:customStyle="1" w:styleId="WW8Num17z0">
    <w:name w:val="WW8Num17z0"/>
    <w:rPr>
      <w:rFonts w:ascii="Trebuchet MS" w:eastAsia="Times New Roman" w:hAnsi="Trebuchet MS" w:cs="Times New Roman"/>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7z3">
    <w:name w:val="WW8Num17z3"/>
    <w:rPr>
      <w:rFonts w:ascii="Symbol" w:hAnsi="Symbol" w:cs="Symbol"/>
    </w:rPr>
  </w:style>
  <w:style w:type="character" w:customStyle="1" w:styleId="Carpredefinitoparagrafo1">
    <w:name w:val="Car. predefinito paragrafo1"/>
  </w:style>
  <w:style w:type="character" w:customStyle="1" w:styleId="Corsivo">
    <w:name w:val="Corsivo"/>
    <w:rPr>
      <w:rFonts w:ascii="Trebuchet MS" w:hAnsi="Trebuchet MS" w:cs="Trebuchet MS"/>
      <w:i/>
      <w:iCs/>
      <w:sz w:val="20"/>
      <w:szCs w:val="20"/>
    </w:rPr>
  </w:style>
  <w:style w:type="character" w:customStyle="1" w:styleId="Grassetto">
    <w:name w:val="Grassetto"/>
    <w:rPr>
      <w:rFonts w:ascii="Trebuchet MS" w:hAnsi="Trebuchet MS" w:cs="Trebuchet MS"/>
      <w:b/>
      <w:bCs/>
      <w:sz w:val="20"/>
    </w:rPr>
  </w:style>
  <w:style w:type="character" w:customStyle="1" w:styleId="Grassettocorsivo">
    <w:name w:val="Grassetto corsivo"/>
    <w:rPr>
      <w:rFonts w:ascii="Trebuchet MS" w:hAnsi="Trebuchet MS" w:cs="Trebuchet MS"/>
      <w:b/>
      <w:i/>
      <w:sz w:val="20"/>
    </w:rPr>
  </w:style>
  <w:style w:type="character" w:styleId="Numeropagina">
    <w:name w:val="page number"/>
    <w:rPr>
      <w:rFonts w:ascii="Trebuchet MS" w:hAnsi="Trebuchet MS" w:cs="Trebuchet MS"/>
      <w:b/>
      <w:color w:val="auto"/>
      <w:sz w:val="16"/>
      <w:szCs w:val="16"/>
    </w:rPr>
  </w:style>
  <w:style w:type="character" w:styleId="Collegamentoipertestuale">
    <w:name w:val="Hyperlink"/>
    <w:rPr>
      <w:rFonts w:ascii="Trebuchet MS" w:hAnsi="Trebuchet MS" w:cs="Trebuchet MS"/>
      <w:b/>
      <w:color w:val="0000FF"/>
      <w:sz w:val="20"/>
      <w:u w:val="single"/>
    </w:rPr>
  </w:style>
  <w:style w:type="character" w:customStyle="1" w:styleId="CarattereCarattere8">
    <w:name w:val="Carattere Carattere8"/>
    <w:rPr>
      <w:rFonts w:ascii="Trebuchet MS" w:hAnsi="Trebuchet MS" w:cs="Arial"/>
      <w:bCs/>
      <w:iCs/>
      <w:caps/>
      <w:kern w:val="1"/>
      <w:sz w:val="24"/>
      <w:szCs w:val="24"/>
      <w:lang w:val="it-IT" w:eastAsia="ar-SA" w:bidi="ar-SA"/>
    </w:rPr>
  </w:style>
  <w:style w:type="character" w:customStyle="1" w:styleId="BLOCKBOLD">
    <w:name w:val="BLOCK BOLD"/>
    <w:rPr>
      <w:rFonts w:ascii="Trebuchet MS" w:hAnsi="Trebuchet MS" w:cs="Trebuchet MS"/>
      <w:b/>
      <w:caps/>
      <w:color w:val="auto"/>
      <w:sz w:val="20"/>
      <w:szCs w:val="20"/>
    </w:rPr>
  </w:style>
  <w:style w:type="character" w:customStyle="1" w:styleId="CarattereCarattere4">
    <w:name w:val="Carattere Carattere4"/>
    <w:rPr>
      <w:rFonts w:ascii="Trebuchet MS" w:hAnsi="Trebuchet MS" w:cs="Trebuchet MS"/>
      <w:kern w:val="1"/>
      <w:szCs w:val="24"/>
      <w:lang w:val="it-IT" w:eastAsia="ar-SA" w:bidi="ar-SA"/>
    </w:rPr>
  </w:style>
  <w:style w:type="character" w:customStyle="1" w:styleId="CarattereCarattere3">
    <w:name w:val="Carattere Carattere3"/>
    <w:basedOn w:val="CarattereCarattere4"/>
    <w:rPr>
      <w:rFonts w:ascii="Trebuchet MS" w:hAnsi="Trebuchet MS" w:cs="Trebuchet MS"/>
      <w:kern w:val="1"/>
      <w:szCs w:val="24"/>
      <w:lang w:val="it-IT" w:eastAsia="ar-SA" w:bidi="ar-SA"/>
    </w:rPr>
  </w:style>
  <w:style w:type="character" w:customStyle="1" w:styleId="CarattereCarattere2">
    <w:name w:val="Carattere Carattere2"/>
    <w:rPr>
      <w:rFonts w:ascii="Trebuchet MS" w:hAnsi="Trebuchet MS" w:cs="Trebuchet MS"/>
      <w:kern w:val="1"/>
      <w:szCs w:val="24"/>
      <w:lang w:val="it-IT" w:eastAsia="ar-SA" w:bidi="ar-SA"/>
    </w:rPr>
  </w:style>
  <w:style w:type="character" w:customStyle="1" w:styleId="CarattereCarattere1">
    <w:name w:val="Carattere Carattere1"/>
    <w:rPr>
      <w:rFonts w:ascii="Trebuchet MS" w:hAnsi="Trebuchet MS" w:cs="Trebuchet MS"/>
      <w:kern w:val="1"/>
      <w:lang w:val="it-IT" w:eastAsia="ar-SA" w:bidi="ar-SA"/>
    </w:rPr>
  </w:style>
  <w:style w:type="character" w:customStyle="1" w:styleId="CarattereCarattere6">
    <w:name w:val="Carattere Carattere6"/>
    <w:rPr>
      <w:rFonts w:ascii="Trebuchet MS" w:hAnsi="Trebuchet MS" w:cs="Trebuchet MS"/>
      <w:kern w:val="1"/>
      <w:szCs w:val="24"/>
    </w:rPr>
  </w:style>
  <w:style w:type="character" w:customStyle="1" w:styleId="CorsivobluCarattere">
    <w:name w:val="Corsivo blu Carattere"/>
    <w:rPr>
      <w:rFonts w:ascii="Trebuchet MS" w:hAnsi="Trebuchet MS" w:cs="Trebuchet MS"/>
      <w:i/>
      <w:color w:val="0000FF"/>
      <w:kern w:val="1"/>
      <w:szCs w:val="24"/>
      <w:lang w:val="it-IT" w:eastAsia="ar-SA" w:bidi="ar-SA"/>
    </w:rPr>
  </w:style>
  <w:style w:type="character" w:customStyle="1" w:styleId="CarattereCarattere5">
    <w:name w:val="Carattere Carattere5"/>
    <w:rPr>
      <w:rFonts w:ascii="Trebuchet MS" w:hAnsi="Trebuchet MS" w:cs="Trebuchet MS"/>
      <w:kern w:val="1"/>
      <w:szCs w:val="24"/>
      <w:lang w:val="it-IT" w:eastAsia="ar-SA" w:bidi="ar-SA"/>
    </w:rPr>
  </w:style>
  <w:style w:type="character" w:customStyle="1" w:styleId="GrassettobluCarattere">
    <w:name w:val="Grassetto blu Carattere"/>
    <w:rPr>
      <w:rFonts w:ascii="Trebuchet MS" w:hAnsi="Trebuchet MS" w:cs="Trebuchet MS"/>
      <w:b/>
      <w:color w:val="0000FF"/>
      <w:kern w:val="1"/>
      <w:szCs w:val="24"/>
      <w:lang w:val="it-IT" w:eastAsia="ar-SA" w:bidi="ar-SA"/>
    </w:rPr>
  </w:style>
  <w:style w:type="character" w:customStyle="1" w:styleId="CorsivorossoCarattere">
    <w:name w:val="Corsivo rosso Carattere"/>
    <w:rPr>
      <w:rFonts w:ascii="Trebuchet MS" w:hAnsi="Trebuchet MS" w:cs="Trebuchet MS"/>
      <w:i/>
      <w:color w:val="FF0000"/>
      <w:lang w:val="it-IT" w:eastAsia="ar-SA" w:bidi="ar-SA"/>
    </w:rPr>
  </w:style>
  <w:style w:type="character" w:customStyle="1" w:styleId="CarattereCarattere">
    <w:name w:val="Carattere Carattere"/>
    <w:rPr>
      <w:rFonts w:ascii="Trebuchet MS" w:hAnsi="Trebuchet MS" w:cs="Trebuchet MS"/>
      <w:kern w:val="1"/>
      <w:szCs w:val="16"/>
      <w:lang w:val="it-IT" w:eastAsia="ar-SA" w:bidi="ar-SA"/>
    </w:rPr>
  </w:style>
  <w:style w:type="character" w:customStyle="1" w:styleId="CarattereCarattere7">
    <w:name w:val="Carattere Carattere7"/>
    <w:rPr>
      <w:rFonts w:ascii="Trebuchet MS" w:hAnsi="Trebuchet MS" w:cs="Trebuchet MS"/>
      <w:kern w:val="1"/>
      <w:sz w:val="16"/>
      <w:szCs w:val="24"/>
    </w:rPr>
  </w:style>
  <w:style w:type="character" w:customStyle="1" w:styleId="StileBLOCKBOLDBlu">
    <w:name w:val="Stile BLOCK BOLD + Blu"/>
    <w:rPr>
      <w:rFonts w:ascii="Trebuchet MS" w:hAnsi="Trebuchet MS" w:cs="Trebuchet MS"/>
      <w:b/>
      <w:bCs/>
      <w:caps/>
      <w:color w:val="0000FF"/>
      <w:sz w:val="20"/>
      <w:szCs w:val="20"/>
    </w:rPr>
  </w:style>
  <w:style w:type="paragraph" w:customStyle="1" w:styleId="Intestazione1">
    <w:name w:val="Intestazione1"/>
    <w:basedOn w:val="Normale"/>
    <w:next w:val="Corpotesto"/>
    <w:pPr>
      <w:keepNext/>
      <w:spacing w:before="240" w:after="120"/>
    </w:pPr>
    <w:rPr>
      <w:rFonts w:ascii="Arial" w:eastAsia="Microsoft YaHei" w:hAnsi="Arial" w:cs="Mangal"/>
      <w:sz w:val="28"/>
      <w:szCs w:val="28"/>
    </w:rPr>
  </w:style>
  <w:style w:type="paragraph" w:styleId="Corpotesto">
    <w:name w:val="Body Text"/>
    <w:basedOn w:val="Normale"/>
  </w:style>
  <w:style w:type="paragraph" w:styleId="Elenco">
    <w:name w:val="List"/>
    <w:basedOn w:val="Normale"/>
    <w:pPr>
      <w:ind w:left="283" w:hanging="283"/>
    </w:pPr>
  </w:style>
  <w:style w:type="paragraph" w:customStyle="1" w:styleId="Didascalia1">
    <w:name w:val="Didascalia1"/>
    <w:basedOn w:val="Normale"/>
    <w:pPr>
      <w:suppressLineNumbers/>
      <w:spacing w:before="120" w:after="120"/>
    </w:pPr>
    <w:rPr>
      <w:rFonts w:cs="Mangal"/>
      <w:i/>
      <w:iCs/>
      <w:sz w:val="24"/>
    </w:rPr>
  </w:style>
  <w:style w:type="paragraph" w:customStyle="1" w:styleId="Indice">
    <w:name w:val="Indice"/>
    <w:basedOn w:val="Normale"/>
    <w:pPr>
      <w:suppressLineNumbers/>
    </w:pPr>
    <w:rPr>
      <w:rFonts w:cs="Mangal"/>
    </w:rPr>
  </w:style>
  <w:style w:type="paragraph" w:styleId="Sommario4">
    <w:name w:val="toc 4"/>
    <w:basedOn w:val="Normale"/>
    <w:next w:val="Normale"/>
    <w:pPr>
      <w:ind w:left="600"/>
    </w:pPr>
  </w:style>
  <w:style w:type="paragraph" w:customStyle="1" w:styleId="Indirizzo">
    <w:name w:val="Indirizzo"/>
    <w:basedOn w:val="Normale"/>
    <w:pPr>
      <w:numPr>
        <w:numId w:val="8"/>
      </w:numPr>
      <w:tabs>
        <w:tab w:val="left" w:pos="5103"/>
      </w:tabs>
    </w:pPr>
  </w:style>
  <w:style w:type="paragraph" w:customStyle="1" w:styleId="Tabella">
    <w:name w:val="Tabella"/>
    <w:basedOn w:val="Normale"/>
  </w:style>
  <w:style w:type="paragraph" w:styleId="Pidipagina">
    <w:name w:val="footer"/>
    <w:basedOn w:val="Normale"/>
    <w:pPr>
      <w:tabs>
        <w:tab w:val="center" w:pos="4819"/>
        <w:tab w:val="right" w:pos="9638"/>
      </w:tabs>
      <w:spacing w:line="360" w:lineRule="auto"/>
    </w:pPr>
    <w:rPr>
      <w:sz w:val="16"/>
    </w:rPr>
  </w:style>
  <w:style w:type="paragraph" w:customStyle="1" w:styleId="Numeroelenco1">
    <w:name w:val="Numero elenco1"/>
    <w:basedOn w:val="Normale"/>
    <w:pPr>
      <w:numPr>
        <w:numId w:val="9"/>
      </w:numPr>
    </w:pPr>
  </w:style>
  <w:style w:type="paragraph" w:customStyle="1" w:styleId="Grassettosottolineato">
    <w:name w:val="Grassetto sottolineato"/>
    <w:basedOn w:val="Normale"/>
    <w:pPr>
      <w:spacing w:line="500" w:lineRule="exact"/>
    </w:pPr>
    <w:rPr>
      <w:b/>
      <w:u w:val="single"/>
    </w:rPr>
  </w:style>
  <w:style w:type="paragraph" w:customStyle="1" w:styleId="Tabellatitolo">
    <w:name w:val="Tabella titolo"/>
    <w:basedOn w:val="Tabella"/>
    <w:pPr>
      <w:shd w:val="clear" w:color="auto" w:fill="D9D9D9"/>
      <w:spacing w:line="360" w:lineRule="auto"/>
      <w:jc w:val="left"/>
    </w:pPr>
    <w:rPr>
      <w:b/>
    </w:rPr>
  </w:style>
  <w:style w:type="paragraph" w:styleId="Testonotaapidipagina">
    <w:name w:val="footnote text"/>
    <w:basedOn w:val="Normale"/>
    <w:pPr>
      <w:spacing w:line="500" w:lineRule="exact"/>
    </w:pPr>
    <w:rPr>
      <w:szCs w:val="20"/>
    </w:rPr>
  </w:style>
  <w:style w:type="paragraph" w:customStyle="1" w:styleId="Grassettoblu">
    <w:name w:val="Grassetto blu"/>
    <w:basedOn w:val="Normale"/>
    <w:pPr>
      <w:spacing w:line="520" w:lineRule="exact"/>
    </w:pPr>
    <w:rPr>
      <w:b/>
      <w:color w:val="0000FF"/>
    </w:rPr>
  </w:style>
  <w:style w:type="paragraph" w:customStyle="1" w:styleId="Numeroelenco21">
    <w:name w:val="Numero elenco 21"/>
    <w:basedOn w:val="Normale"/>
    <w:pPr>
      <w:numPr>
        <w:numId w:val="12"/>
      </w:numPr>
      <w:ind w:left="360" w:firstLine="0"/>
    </w:pPr>
  </w:style>
  <w:style w:type="paragraph" w:customStyle="1" w:styleId="Titolo3blu">
    <w:name w:val="Titolo 3 blu"/>
    <w:basedOn w:val="Titolo3"/>
    <w:pPr>
      <w:numPr>
        <w:ilvl w:val="0"/>
        <w:numId w:val="0"/>
      </w:numPr>
      <w:ind w:left="2160" w:hanging="180"/>
    </w:pPr>
    <w:rPr>
      <w:color w:val="0000FF"/>
    </w:rPr>
  </w:style>
  <w:style w:type="paragraph" w:customStyle="1" w:styleId="Corsivoblu">
    <w:name w:val="Corsivo blu"/>
    <w:basedOn w:val="Normale"/>
    <w:rPr>
      <w:i/>
      <w:color w:val="0000FF"/>
    </w:rPr>
  </w:style>
  <w:style w:type="paragraph" w:customStyle="1" w:styleId="GrassettoMaiuscoletto">
    <w:name w:val="Grassetto Maiuscoletto"/>
    <w:basedOn w:val="Normale"/>
    <w:pPr>
      <w:ind w:right="42"/>
    </w:pPr>
    <w:rPr>
      <w:b/>
      <w:bCs/>
      <w:smallCaps/>
    </w:rPr>
  </w:style>
  <w:style w:type="paragraph" w:customStyle="1" w:styleId="TITOLO1BLU">
    <w:name w:val="TITOLO 1 BLU"/>
    <w:basedOn w:val="Titolo1"/>
    <w:pPr>
      <w:numPr>
        <w:numId w:val="0"/>
      </w:numPr>
    </w:pPr>
    <w:rPr>
      <w:color w:val="0000FF"/>
    </w:rPr>
  </w:style>
  <w:style w:type="paragraph" w:customStyle="1" w:styleId="Titolo1sottoluneato">
    <w:name w:val="Titolo 1 sottoluneato"/>
    <w:basedOn w:val="Titolo1"/>
    <w:pPr>
      <w:numPr>
        <w:numId w:val="0"/>
      </w:numPr>
      <w:ind w:left="1800" w:hanging="360"/>
    </w:pPr>
    <w:rPr>
      <w:szCs w:val="20"/>
      <w:u w:val="single"/>
    </w:rPr>
  </w:style>
  <w:style w:type="paragraph" w:customStyle="1" w:styleId="Titolocopertina">
    <w:name w:val="Titolo copertina"/>
    <w:basedOn w:val="Normale"/>
    <w:pPr>
      <w:autoSpaceDE/>
      <w:spacing w:line="480" w:lineRule="auto"/>
      <w:jc w:val="left"/>
    </w:pPr>
    <w:rPr>
      <w:rFonts w:cs="Times New Roman"/>
      <w:caps/>
      <w:sz w:val="28"/>
      <w:szCs w:val="28"/>
    </w:rPr>
  </w:style>
  <w:style w:type="paragraph" w:customStyle="1" w:styleId="Nota">
    <w:name w:val="Nota"/>
    <w:basedOn w:val="Testonotaapidipagina"/>
    <w:pPr>
      <w:spacing w:line="360" w:lineRule="auto"/>
    </w:pPr>
    <w:rPr>
      <w:sz w:val="16"/>
    </w:rPr>
  </w:style>
  <w:style w:type="paragraph" w:customStyle="1" w:styleId="StileTitolocopertinaGiustificato">
    <w:name w:val="Stile Titolo copertina + Giustificato"/>
    <w:basedOn w:val="Titolocopertina"/>
    <w:pPr>
      <w:ind w:left="-6" w:right="40"/>
      <w:jc w:val="both"/>
    </w:pPr>
    <w:rPr>
      <w:bCs/>
    </w:rPr>
  </w:style>
  <w:style w:type="paragraph" w:customStyle="1" w:styleId="Grassettoblucorsivo">
    <w:name w:val="Grassetto blu corsivo"/>
    <w:basedOn w:val="Normale"/>
    <w:pPr>
      <w:tabs>
        <w:tab w:val="left" w:pos="0"/>
      </w:tabs>
      <w:autoSpaceDE/>
      <w:jc w:val="left"/>
    </w:pPr>
    <w:rPr>
      <w:rFonts w:cs="Times New Roman"/>
      <w:b/>
      <w:i/>
      <w:color w:val="0000FF"/>
    </w:rPr>
  </w:style>
  <w:style w:type="paragraph" w:customStyle="1" w:styleId="Titolopt14">
    <w:name w:val="Titolo pt 14"/>
    <w:basedOn w:val="Titolocopertina"/>
  </w:style>
  <w:style w:type="paragraph" w:customStyle="1" w:styleId="MAIUSCBOLDsottoluneato">
    <w:name w:val="MAIUSC BOLD sottoluneato"/>
    <w:basedOn w:val="Titolo1"/>
    <w:pPr>
      <w:numPr>
        <w:numId w:val="0"/>
      </w:numPr>
    </w:pPr>
    <w:rPr>
      <w:b w:val="0"/>
      <w:u w:val="single"/>
    </w:rPr>
  </w:style>
  <w:style w:type="paragraph" w:customStyle="1" w:styleId="MAIUSCsottolineato">
    <w:name w:val="MAIUSC sottolineato"/>
    <w:basedOn w:val="Titolo1"/>
    <w:pPr>
      <w:keepNext/>
      <w:widowControl/>
      <w:numPr>
        <w:numId w:val="0"/>
      </w:numPr>
      <w:spacing w:before="240" w:after="60"/>
    </w:pPr>
    <w:rPr>
      <w:u w:val="single"/>
    </w:rPr>
  </w:style>
  <w:style w:type="paragraph" w:customStyle="1" w:styleId="versionexx">
    <w:name w:val="versione x.x"/>
    <w:basedOn w:val="Normale"/>
    <w:pPr>
      <w:tabs>
        <w:tab w:val="left" w:pos="1134"/>
      </w:tabs>
      <w:autoSpaceDE/>
      <w:spacing w:before="120" w:line="360" w:lineRule="auto"/>
      <w:jc w:val="left"/>
    </w:pPr>
    <w:rPr>
      <w:rFonts w:cs="Times New Roman"/>
      <w:sz w:val="28"/>
      <w:szCs w:val="28"/>
      <w:lang w:val="en-US"/>
    </w:rPr>
  </w:style>
  <w:style w:type="paragraph" w:customStyle="1" w:styleId="Elencocontinua1">
    <w:name w:val="Elenco continua1"/>
    <w:basedOn w:val="Normale"/>
    <w:pPr>
      <w:spacing w:after="120"/>
      <w:ind w:left="283"/>
    </w:pPr>
  </w:style>
  <w:style w:type="paragraph" w:customStyle="1" w:styleId="blockbold1">
    <w:name w:val="block bold 1"/>
    <w:basedOn w:val="Normale"/>
    <w:pPr>
      <w:spacing w:before="120" w:after="120" w:line="360" w:lineRule="auto"/>
      <w:jc w:val="left"/>
    </w:pPr>
    <w:rPr>
      <w:b/>
    </w:rPr>
  </w:style>
  <w:style w:type="paragraph" w:styleId="Sommario1">
    <w:name w:val="toc 1"/>
    <w:basedOn w:val="Normale"/>
    <w:next w:val="Normale"/>
  </w:style>
  <w:style w:type="paragraph" w:styleId="Sommario2">
    <w:name w:val="toc 2"/>
    <w:basedOn w:val="Normale"/>
    <w:next w:val="Normale"/>
    <w:pPr>
      <w:ind w:left="200"/>
    </w:pPr>
  </w:style>
  <w:style w:type="paragraph" w:customStyle="1" w:styleId="Puntoelenco1">
    <w:name w:val="Punto elenco1"/>
    <w:basedOn w:val="Normale"/>
    <w:pPr>
      <w:widowControl/>
      <w:numPr>
        <w:numId w:val="10"/>
      </w:numPr>
      <w:autoSpaceDE/>
    </w:pPr>
    <w:rPr>
      <w:rFonts w:cs="Times New Roman"/>
    </w:rPr>
  </w:style>
  <w:style w:type="paragraph" w:customStyle="1" w:styleId="Formuladichiusura1">
    <w:name w:val="Formula di chiusura1"/>
    <w:basedOn w:val="Normale"/>
    <w:pPr>
      <w:ind w:left="4252"/>
    </w:pPr>
  </w:style>
  <w:style w:type="paragraph" w:styleId="Titolo">
    <w:name w:val="Title"/>
    <w:basedOn w:val="Normale"/>
    <w:next w:val="Sottotitolo"/>
    <w:qFormat/>
    <w:pPr>
      <w:jc w:val="left"/>
    </w:pPr>
    <w:rPr>
      <w:rFonts w:cs="Arial"/>
      <w:b/>
      <w:bCs/>
      <w:caps/>
      <w:szCs w:val="20"/>
    </w:rPr>
  </w:style>
  <w:style w:type="paragraph" w:styleId="Sottotitolo">
    <w:name w:val="Subtitle"/>
    <w:basedOn w:val="Normale"/>
    <w:next w:val="Corpotesto"/>
    <w:qFormat/>
    <w:pPr>
      <w:spacing w:after="60"/>
      <w:jc w:val="left"/>
    </w:pPr>
    <w:rPr>
      <w:rFonts w:cs="Arial"/>
      <w:sz w:val="24"/>
    </w:rPr>
  </w:style>
  <w:style w:type="paragraph" w:customStyle="1" w:styleId="Corpodeltesto21">
    <w:name w:val="Corpo del testo 21"/>
    <w:basedOn w:val="Corpotesto"/>
    <w:pPr>
      <w:tabs>
        <w:tab w:val="left" w:pos="357"/>
      </w:tabs>
      <w:autoSpaceDE/>
      <w:ind w:left="357"/>
    </w:pPr>
  </w:style>
  <w:style w:type="paragraph" w:styleId="Intestazione">
    <w:name w:val="header"/>
    <w:basedOn w:val="Normale"/>
    <w:pPr>
      <w:ind w:left="5103"/>
    </w:pPr>
  </w:style>
  <w:style w:type="paragraph" w:styleId="Indirizzomittente">
    <w:name w:val="envelope return"/>
    <w:basedOn w:val="Normale"/>
    <w:rPr>
      <w:rFonts w:ascii="Arial" w:hAnsi="Arial" w:cs="Arial"/>
      <w:szCs w:val="20"/>
    </w:rPr>
  </w:style>
  <w:style w:type="paragraph" w:customStyle="1" w:styleId="Numeroelenco31">
    <w:name w:val="Numero elenco 31"/>
    <w:basedOn w:val="Normale"/>
    <w:pPr>
      <w:numPr>
        <w:numId w:val="4"/>
      </w:numPr>
    </w:pPr>
  </w:style>
  <w:style w:type="paragraph" w:customStyle="1" w:styleId="Rientronormale1">
    <w:name w:val="Rientro normale1"/>
    <w:basedOn w:val="Normale"/>
    <w:pPr>
      <w:ind w:left="708"/>
    </w:pPr>
  </w:style>
  <w:style w:type="paragraph" w:styleId="Rientrocorpodeltesto">
    <w:name w:val="Body Text Indent"/>
    <w:basedOn w:val="Normale"/>
    <w:pPr>
      <w:tabs>
        <w:tab w:val="left" w:pos="357"/>
      </w:tabs>
      <w:ind w:left="357" w:hanging="357"/>
    </w:pPr>
    <w:rPr>
      <w:szCs w:val="20"/>
    </w:rPr>
  </w:style>
  <w:style w:type="paragraph" w:customStyle="1" w:styleId="Corsivorosso">
    <w:name w:val="Corsivo rosso"/>
    <w:basedOn w:val="Normale"/>
    <w:pPr>
      <w:autoSpaceDE/>
    </w:pPr>
    <w:rPr>
      <w:i/>
      <w:color w:val="FF0000"/>
      <w:szCs w:val="20"/>
    </w:rPr>
  </w:style>
  <w:style w:type="paragraph" w:customStyle="1" w:styleId="Rientrocorpodeltesto21">
    <w:name w:val="Rientro corpo del testo 21"/>
    <w:basedOn w:val="Normale"/>
    <w:pPr>
      <w:spacing w:after="120" w:line="480" w:lineRule="auto"/>
      <w:ind w:left="283"/>
    </w:pPr>
  </w:style>
  <w:style w:type="paragraph" w:customStyle="1" w:styleId="Rientrocorpodeltesto31">
    <w:name w:val="Rientro corpo del testo 31"/>
    <w:basedOn w:val="Normale"/>
    <w:pPr>
      <w:spacing w:after="120"/>
      <w:ind w:left="283"/>
    </w:pPr>
    <w:rPr>
      <w:sz w:val="16"/>
      <w:szCs w:val="16"/>
    </w:rPr>
  </w:style>
  <w:style w:type="paragraph" w:customStyle="1" w:styleId="Primorientrocorpodeltesto1">
    <w:name w:val="Primo rientro corpo del testo1"/>
    <w:basedOn w:val="Corpotesto"/>
    <w:pPr>
      <w:spacing w:after="120"/>
      <w:ind w:firstLine="210"/>
    </w:pPr>
  </w:style>
  <w:style w:type="paragraph" w:customStyle="1" w:styleId="Primorientrocorpodeltesto21">
    <w:name w:val="Primo rientro corpo del testo 21"/>
    <w:basedOn w:val="Rientrocorpodeltesto"/>
    <w:pPr>
      <w:tabs>
        <w:tab w:val="clear" w:pos="357"/>
      </w:tabs>
      <w:spacing w:after="120"/>
      <w:ind w:left="283" w:firstLine="210"/>
    </w:pPr>
    <w:rPr>
      <w:szCs w:val="24"/>
    </w:rPr>
  </w:style>
  <w:style w:type="paragraph" w:customStyle="1" w:styleId="Corpodeltesto31">
    <w:name w:val="Corpo del testo 31"/>
    <w:basedOn w:val="Normale"/>
    <w:pPr>
      <w:ind w:left="357" w:hanging="357"/>
    </w:pPr>
    <w:rPr>
      <w:szCs w:val="16"/>
    </w:rPr>
  </w:style>
  <w:style w:type="paragraph" w:customStyle="1" w:styleId="Puntoelenco31">
    <w:name w:val="Punto elenco 31"/>
    <w:basedOn w:val="Normale"/>
    <w:pPr>
      <w:numPr>
        <w:numId w:val="6"/>
      </w:numPr>
    </w:pPr>
  </w:style>
  <w:style w:type="paragraph" w:customStyle="1" w:styleId="Puntoelenco41">
    <w:name w:val="Punto elenco 41"/>
    <w:basedOn w:val="Normale"/>
    <w:pPr>
      <w:numPr>
        <w:numId w:val="5"/>
      </w:numPr>
    </w:pPr>
  </w:style>
  <w:style w:type="paragraph" w:styleId="Testofumetto">
    <w:name w:val="Balloon Text"/>
    <w:basedOn w:val="Normale"/>
    <w:rPr>
      <w:rFonts w:ascii="Tahoma" w:hAnsi="Tahoma" w:cs="Tahoma"/>
      <w:sz w:val="16"/>
      <w:szCs w:val="16"/>
    </w:rPr>
  </w:style>
  <w:style w:type="paragraph" w:customStyle="1" w:styleId="CarattereCarattere1Carattere1CarattereCarattereCarattereCarattereCarattere">
    <w:name w:val="Carattere Carattere1 Carattere1 Carattere Carattere Carattere Carattere Carattere"/>
    <w:basedOn w:val="Normale"/>
    <w:pPr>
      <w:widowControl/>
      <w:autoSpaceDE/>
      <w:spacing w:line="240" w:lineRule="auto"/>
      <w:ind w:left="567"/>
      <w:jc w:val="left"/>
    </w:pPr>
    <w:rPr>
      <w:rFonts w:ascii="Arial" w:hAnsi="Arial" w:cs="Arial"/>
      <w:sz w:val="24"/>
    </w:rPr>
  </w:style>
  <w:style w:type="paragraph" w:styleId="NormaleWeb">
    <w:name w:val="Normal (Web)"/>
    <w:basedOn w:val="Normale"/>
    <w:rPr>
      <w:rFonts w:ascii="Times New Roman" w:hAnsi="Times New Roman" w:cs="Times New Roman"/>
      <w:sz w:val="24"/>
    </w:rPr>
  </w:style>
  <w:style w:type="paragraph" w:customStyle="1" w:styleId="Numeroelenco41">
    <w:name w:val="Numero elenco 41"/>
    <w:basedOn w:val="Normale"/>
    <w:pPr>
      <w:numPr>
        <w:numId w:val="3"/>
      </w:numPr>
    </w:pPr>
  </w:style>
  <w:style w:type="paragraph" w:customStyle="1" w:styleId="Numeroelenco51">
    <w:name w:val="Numero elenco 51"/>
    <w:basedOn w:val="Normale"/>
    <w:pPr>
      <w:numPr>
        <w:numId w:val="2"/>
      </w:numPr>
    </w:pPr>
  </w:style>
  <w:style w:type="paragraph" w:customStyle="1" w:styleId="Puntoelenco21">
    <w:name w:val="Punto elenco 21"/>
    <w:basedOn w:val="Normale"/>
    <w:pPr>
      <w:numPr>
        <w:numId w:val="7"/>
      </w:numPr>
    </w:pPr>
  </w:style>
  <w:style w:type="paragraph" w:customStyle="1" w:styleId="StileTitolocopertinaCrenatura16pt">
    <w:name w:val="Stile Titolo copertina + Crenatura 16 pt"/>
    <w:basedOn w:val="Titolocopertina"/>
  </w:style>
  <w:style w:type="paragraph" w:customStyle="1" w:styleId="testo1">
    <w:name w:val="testo1"/>
    <w:basedOn w:val="Normale"/>
    <w:pPr>
      <w:widowControl/>
      <w:autoSpaceDE/>
      <w:spacing w:after="240" w:line="240" w:lineRule="auto"/>
      <w:ind w:left="284"/>
    </w:pPr>
    <w:rPr>
      <w:rFonts w:ascii="Times New Roman" w:hAnsi="Times New Roman" w:cs="Times New Roman"/>
      <w:sz w:val="22"/>
      <w:szCs w:val="20"/>
    </w:rPr>
  </w:style>
  <w:style w:type="paragraph" w:customStyle="1" w:styleId="CarattereCarattere1CarattereCarattereCarattere">
    <w:name w:val="Carattere Carattere1 Carattere Carattere Carattere"/>
    <w:basedOn w:val="Normale"/>
    <w:pPr>
      <w:widowControl/>
      <w:autoSpaceDE/>
      <w:spacing w:line="240" w:lineRule="auto"/>
      <w:ind w:left="567"/>
      <w:jc w:val="left"/>
    </w:pPr>
    <w:rPr>
      <w:rFonts w:ascii="Arial" w:hAnsi="Arial" w:cs="Arial"/>
      <w:sz w:val="24"/>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Contenutocornice">
    <w:name w:val="Contenuto cornice"/>
    <w:basedOn w:val="Corpotesto"/>
  </w:style>
  <w:style w:type="paragraph" w:styleId="Corpodeltesto2">
    <w:name w:val="Body Text 2"/>
    <w:basedOn w:val="Normale"/>
    <w:link w:val="Corpodeltesto2Carattere"/>
    <w:rsid w:val="00C71FB0"/>
    <w:pPr>
      <w:spacing w:after="120" w:line="480" w:lineRule="auto"/>
    </w:pPr>
  </w:style>
  <w:style w:type="character" w:customStyle="1" w:styleId="Corpodeltesto2Carattere">
    <w:name w:val="Corpo del testo 2 Carattere"/>
    <w:link w:val="Corpodeltesto2"/>
    <w:rsid w:val="00C71FB0"/>
    <w:rPr>
      <w:rFonts w:ascii="Trebuchet MS" w:hAnsi="Trebuchet MS" w:cs="Trebuchet MS"/>
      <w:kern w:val="1"/>
      <w:szCs w:val="24"/>
      <w:lang w:eastAsia="ar-SA"/>
    </w:rPr>
  </w:style>
  <w:style w:type="paragraph" w:customStyle="1" w:styleId="usoboll1">
    <w:name w:val="usoboll1"/>
    <w:basedOn w:val="Normale"/>
    <w:rsid w:val="00390E57"/>
    <w:pPr>
      <w:suppressAutoHyphens w:val="0"/>
      <w:autoSpaceDE/>
      <w:spacing w:before="120" w:line="482" w:lineRule="atLeast"/>
    </w:pPr>
    <w:rPr>
      <w:rFonts w:ascii="Times New Roman" w:hAnsi="Times New Roman" w:cs="Times New Roman"/>
      <w:kern w:val="0"/>
      <w:sz w:val="24"/>
      <w:szCs w:val="20"/>
      <w:lang w:eastAsia="it-IT"/>
    </w:rPr>
  </w:style>
  <w:style w:type="paragraph" w:customStyle="1" w:styleId="StileCorpodeltesto3TrebuchetMS14ptNonGrassettoNessu">
    <w:name w:val="Stile Corpo del testo 3 + Trebuchet MS 14 pt Non Grassetto Nessu..."/>
    <w:basedOn w:val="Corpodeltesto3"/>
    <w:rsid w:val="00390E57"/>
    <w:pPr>
      <w:widowControl/>
      <w:suppressAutoHyphens w:val="0"/>
      <w:autoSpaceDE/>
      <w:spacing w:after="0" w:line="360" w:lineRule="auto"/>
      <w:ind w:right="-535"/>
      <w:jc w:val="left"/>
    </w:pPr>
    <w:rPr>
      <w:rFonts w:cs="Times New Roman"/>
      <w:kern w:val="0"/>
      <w:sz w:val="28"/>
      <w:szCs w:val="20"/>
      <w:lang w:eastAsia="it-IT"/>
    </w:rPr>
  </w:style>
  <w:style w:type="paragraph" w:styleId="Corpodeltesto3">
    <w:name w:val="Body Text 3"/>
    <w:basedOn w:val="Normale"/>
    <w:link w:val="Corpodeltesto3Carattere"/>
    <w:rsid w:val="00390E57"/>
    <w:pPr>
      <w:spacing w:after="120"/>
    </w:pPr>
    <w:rPr>
      <w:sz w:val="16"/>
      <w:szCs w:val="16"/>
    </w:rPr>
  </w:style>
  <w:style w:type="character" w:customStyle="1" w:styleId="Corpodeltesto3Carattere">
    <w:name w:val="Corpo del testo 3 Carattere"/>
    <w:basedOn w:val="Carpredefinitoparagrafo"/>
    <w:link w:val="Corpodeltesto3"/>
    <w:rsid w:val="00390E57"/>
    <w:rPr>
      <w:rFonts w:ascii="Trebuchet MS" w:hAnsi="Trebuchet MS" w:cs="Trebuchet MS"/>
      <w:kern w:val="1"/>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676</Words>
  <Characters>3859</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ALLEGATO 1 BIS</vt:lpstr>
    </vt:vector>
  </TitlesOfParts>
  <Company/>
  <LinksUpToDate>false</LinksUpToDate>
  <CharactersWithSpaces>4526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2014-11-10T17:14:00Z</cp:lastPrinted>
  <dcterms:created xsi:type="dcterms:W3CDTF">2014-11-10T10:18:00Z</dcterms:created>
  <dcterms:modified xsi:type="dcterms:W3CDTF">2014-11-12T07:49:00Z</dcterms:modified>
</cp:coreProperties>
</file>